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A7578" w:rsidRDefault="003A7578">
      <w:pPr>
        <w:pStyle w:val="Puesto"/>
        <w:spacing w:line="240" w:lineRule="auto"/>
        <w:rPr>
          <w:rFonts w:cs="Arial"/>
          <w:b w:val="0"/>
          <w:iCs/>
          <w:sz w:val="18"/>
          <w:szCs w:val="18"/>
        </w:rPr>
      </w:pPr>
      <w:r>
        <w:rPr>
          <w:rFonts w:cs="Arial"/>
          <w:b w:val="0"/>
          <w:iCs/>
          <w:sz w:val="18"/>
          <w:szCs w:val="18"/>
        </w:rPr>
        <w:t xml:space="preserve">CONTRATO NÚMERO </w:t>
      </w:r>
      <w:r w:rsidR="000A26F4">
        <w:rPr>
          <w:rFonts w:cs="Arial"/>
          <w:b w:val="0"/>
          <w:iCs/>
          <w:sz w:val="18"/>
          <w:szCs w:val="18"/>
        </w:rPr>
        <w:t>CDSM</w:t>
      </w:r>
      <w:r>
        <w:rPr>
          <w:rFonts w:cs="Arial"/>
          <w:b w:val="0"/>
          <w:iCs/>
          <w:sz w:val="18"/>
          <w:szCs w:val="18"/>
        </w:rPr>
        <w:t>/A000-201</w:t>
      </w:r>
      <w:r w:rsidR="001F3A91">
        <w:rPr>
          <w:rFonts w:cs="Arial"/>
          <w:b w:val="0"/>
          <w:iCs/>
          <w:sz w:val="18"/>
          <w:szCs w:val="18"/>
        </w:rPr>
        <w:t>7.</w:t>
      </w:r>
    </w:p>
    <w:p w:rsidR="003A7578" w:rsidRDefault="003A7578">
      <w:pPr>
        <w:pStyle w:val="Sangra3detindependiente1"/>
        <w:rPr>
          <w:b w:val="0"/>
          <w:i w:val="0"/>
          <w:sz w:val="18"/>
          <w:szCs w:val="18"/>
        </w:rPr>
      </w:pPr>
    </w:p>
    <w:p w:rsidR="003A7578" w:rsidRDefault="003A7578">
      <w:pPr>
        <w:pStyle w:val="Textoindependiente"/>
        <w:widowControl w:val="0"/>
        <w:spacing w:after="0"/>
        <w:jc w:val="both"/>
        <w:rPr>
          <w:rFonts w:ascii="Arial" w:hAnsi="Arial" w:cs="Arial"/>
          <w:iCs/>
          <w:sz w:val="18"/>
          <w:szCs w:val="18"/>
        </w:rPr>
      </w:pPr>
      <w:r>
        <w:rPr>
          <w:rFonts w:ascii="Arial" w:hAnsi="Arial" w:cs="Arial"/>
          <w:iCs/>
          <w:sz w:val="18"/>
          <w:szCs w:val="18"/>
        </w:rPr>
        <w:t xml:space="preserve">CONTRATO ABIERTO PARA </w:t>
      </w:r>
      <w:r>
        <w:rPr>
          <w:rFonts w:ascii="Arial" w:hAnsi="Arial" w:cs="Arial"/>
          <w:sz w:val="18"/>
          <w:szCs w:val="18"/>
        </w:rPr>
        <w:t xml:space="preserve">LA </w:t>
      </w:r>
      <w:r w:rsidR="007A1311">
        <w:rPr>
          <w:rFonts w:ascii="Arial" w:hAnsi="Arial" w:cs="Arial"/>
          <w:sz w:val="18"/>
          <w:szCs w:val="18"/>
        </w:rPr>
        <w:t xml:space="preserve">  ___________________________ </w:t>
      </w:r>
      <w:r>
        <w:rPr>
          <w:rFonts w:ascii="Arial" w:hAnsi="Arial" w:cs="Arial"/>
          <w:iCs/>
          <w:sz w:val="18"/>
          <w:szCs w:val="18"/>
        </w:rPr>
        <w:t xml:space="preserve">QUE CELEBRAN POR UNA PARTE EL GOBIERNO FEDERAL, A TRAVÉS DE LA SECRETARÍA DE MARINA, REPRESENTADA POR EL CIUDADANO </w:t>
      </w:r>
      <w:r>
        <w:rPr>
          <w:rFonts w:ascii="Arial" w:hAnsi="Arial" w:cs="Arial"/>
          <w:b/>
          <w:iCs/>
          <w:sz w:val="18"/>
          <w:szCs w:val="18"/>
        </w:rPr>
        <w:t xml:space="preserve">ALMIRANTE DEL CUERPO GENERAL, DIPLOMADO DE ESTADO MAYOR </w:t>
      </w:r>
      <w:r w:rsidR="001F3A91">
        <w:rPr>
          <w:rFonts w:ascii="Arial" w:hAnsi="Arial" w:cs="Arial"/>
          <w:b/>
          <w:iCs/>
          <w:sz w:val="18"/>
          <w:szCs w:val="18"/>
        </w:rPr>
        <w:t>JOSE LUIS VERGARA IBARRA</w:t>
      </w:r>
      <w:r>
        <w:rPr>
          <w:rFonts w:ascii="Arial" w:hAnsi="Arial" w:cs="Arial"/>
          <w:iCs/>
          <w:sz w:val="18"/>
          <w:szCs w:val="18"/>
        </w:rPr>
        <w:t xml:space="preserve">, EN SU CARÁCTER DE </w:t>
      </w:r>
      <w:r>
        <w:rPr>
          <w:rFonts w:ascii="Arial" w:hAnsi="Arial" w:cs="Arial"/>
          <w:b/>
          <w:iCs/>
          <w:sz w:val="18"/>
          <w:szCs w:val="18"/>
        </w:rPr>
        <w:t>OFICIAL MAYOR</w:t>
      </w:r>
      <w:r w:rsidR="003464B5">
        <w:rPr>
          <w:rFonts w:ascii="Arial" w:hAnsi="Arial" w:cs="Arial"/>
          <w:b/>
          <w:iCs/>
          <w:sz w:val="18"/>
          <w:szCs w:val="18"/>
        </w:rPr>
        <w:t xml:space="preserve"> </w:t>
      </w:r>
      <w:r>
        <w:rPr>
          <w:rFonts w:ascii="Arial" w:hAnsi="Arial" w:cs="Arial"/>
          <w:b/>
          <w:iCs/>
          <w:sz w:val="18"/>
          <w:szCs w:val="18"/>
        </w:rPr>
        <w:t>DE LA SECRETARIA DE MARINA</w:t>
      </w:r>
      <w:r>
        <w:rPr>
          <w:rFonts w:ascii="Arial" w:hAnsi="Arial" w:cs="Arial"/>
          <w:iCs/>
          <w:sz w:val="18"/>
          <w:szCs w:val="18"/>
        </w:rPr>
        <w:t xml:space="preserve">, A QUIEN  SE LE DENOMINARÁ LA </w:t>
      </w:r>
      <w:r>
        <w:rPr>
          <w:rFonts w:ascii="Arial" w:hAnsi="Arial" w:cs="Arial"/>
          <w:b/>
          <w:iCs/>
          <w:sz w:val="18"/>
          <w:szCs w:val="18"/>
        </w:rPr>
        <w:t>“DEPENDENCIA”</w:t>
      </w:r>
      <w:r>
        <w:rPr>
          <w:rFonts w:ascii="Arial" w:hAnsi="Arial" w:cs="Arial"/>
          <w:iCs/>
          <w:sz w:val="18"/>
          <w:szCs w:val="18"/>
        </w:rPr>
        <w:t xml:space="preserve"> Y POR OTRA PARTE LA </w:t>
      </w:r>
      <w:r>
        <w:rPr>
          <w:rFonts w:ascii="Arial" w:hAnsi="Arial" w:cs="Arial"/>
          <w:b/>
          <w:iCs/>
          <w:sz w:val="18"/>
          <w:szCs w:val="18"/>
        </w:rPr>
        <w:t xml:space="preserve">EMPRESA ______________________ </w:t>
      </w:r>
      <w:r>
        <w:rPr>
          <w:rFonts w:ascii="Arial" w:hAnsi="Arial" w:cs="Arial"/>
          <w:iCs/>
          <w:sz w:val="18"/>
          <w:szCs w:val="18"/>
        </w:rPr>
        <w:t xml:space="preserve">REPRESENTADA POR EL C. ______________________, EN SU CARÁCTER DE ____________________, A QUIEN SE LE DENOMINARÁ </w:t>
      </w:r>
      <w:r>
        <w:rPr>
          <w:rFonts w:ascii="Arial" w:hAnsi="Arial" w:cs="Arial"/>
          <w:b/>
          <w:iCs/>
          <w:sz w:val="18"/>
          <w:szCs w:val="18"/>
        </w:rPr>
        <w:t>“EL PROVEEDOR”</w:t>
      </w:r>
      <w:r>
        <w:rPr>
          <w:rFonts w:ascii="Arial" w:hAnsi="Arial" w:cs="Arial"/>
          <w:iCs/>
          <w:sz w:val="18"/>
          <w:szCs w:val="18"/>
        </w:rPr>
        <w:t>, BAJO LAS SIGUIENTES DECLARACIONES Y CLÁUSULAS:</w:t>
      </w:r>
    </w:p>
    <w:p w:rsidR="003A7578" w:rsidRDefault="003A7578">
      <w:pPr>
        <w:pStyle w:val="Textoindependiente"/>
        <w:widowControl w:val="0"/>
        <w:spacing w:after="0"/>
        <w:jc w:val="both"/>
        <w:rPr>
          <w:rFonts w:ascii="Arial" w:hAnsi="Arial" w:cs="Arial"/>
          <w:iCs/>
          <w:sz w:val="18"/>
          <w:szCs w:val="18"/>
        </w:rPr>
      </w:pPr>
    </w:p>
    <w:p w:rsidR="003A7578" w:rsidRDefault="003A7578">
      <w:pPr>
        <w:pStyle w:val="Ttulo1"/>
        <w:keepNext w:val="0"/>
        <w:widowControl w:val="0"/>
        <w:tabs>
          <w:tab w:val="left" w:pos="0"/>
        </w:tabs>
        <w:jc w:val="left"/>
        <w:rPr>
          <w:rFonts w:ascii="Arial" w:hAnsi="Arial" w:cs="Arial"/>
          <w:sz w:val="18"/>
          <w:szCs w:val="18"/>
        </w:rPr>
      </w:pPr>
      <w:r>
        <w:rPr>
          <w:rFonts w:ascii="Arial" w:hAnsi="Arial" w:cs="Arial"/>
          <w:sz w:val="18"/>
          <w:szCs w:val="18"/>
        </w:rPr>
        <w:t>I.-</w:t>
      </w:r>
      <w:r>
        <w:rPr>
          <w:rFonts w:ascii="Arial" w:hAnsi="Arial" w:cs="Arial"/>
          <w:sz w:val="18"/>
          <w:szCs w:val="18"/>
        </w:rPr>
        <w:tab/>
        <w:t>DECLARACIONES</w:t>
      </w:r>
    </w:p>
    <w:p w:rsidR="003A7578" w:rsidRDefault="003A7578">
      <w:pPr>
        <w:pStyle w:val="Sangra3detindependiente1"/>
        <w:rPr>
          <w:i w:val="0"/>
          <w:sz w:val="18"/>
          <w:szCs w:val="18"/>
        </w:rPr>
      </w:pPr>
    </w:p>
    <w:p w:rsidR="003A7578" w:rsidRDefault="003A7578">
      <w:pPr>
        <w:widowControl w:val="0"/>
        <w:rPr>
          <w:rFonts w:ascii="Arial" w:hAnsi="Arial" w:cs="Arial"/>
          <w:b/>
          <w:bCs/>
          <w:iCs/>
          <w:sz w:val="18"/>
          <w:szCs w:val="18"/>
        </w:rPr>
      </w:pPr>
      <w:r>
        <w:rPr>
          <w:rFonts w:ascii="Arial" w:hAnsi="Arial" w:cs="Arial"/>
          <w:b/>
          <w:bCs/>
          <w:iCs/>
          <w:sz w:val="18"/>
          <w:szCs w:val="18"/>
        </w:rPr>
        <w:t xml:space="preserve">I.- </w:t>
      </w:r>
      <w:r>
        <w:rPr>
          <w:rFonts w:ascii="Arial" w:hAnsi="Arial" w:cs="Arial"/>
          <w:b/>
          <w:bCs/>
          <w:iCs/>
          <w:sz w:val="18"/>
          <w:szCs w:val="18"/>
        </w:rPr>
        <w:tab/>
        <w:t>LA “DEPENDENCIA” DECLARA:</w:t>
      </w:r>
    </w:p>
    <w:p w:rsidR="003A7578" w:rsidRDefault="003A7578">
      <w:pPr>
        <w:pStyle w:val="Sangra3detindependiente1"/>
        <w:rPr>
          <w:b w:val="0"/>
          <w:i w:val="0"/>
          <w:sz w:val="18"/>
          <w:szCs w:val="18"/>
        </w:rPr>
      </w:pPr>
    </w:p>
    <w:p w:rsidR="003A7578" w:rsidRDefault="003A7578">
      <w:pPr>
        <w:widowControl w:val="0"/>
        <w:ind w:left="851" w:hanging="425"/>
        <w:jc w:val="both"/>
        <w:rPr>
          <w:rFonts w:ascii="Arial" w:hAnsi="Arial" w:cs="Arial"/>
          <w:iCs/>
          <w:sz w:val="18"/>
          <w:szCs w:val="18"/>
        </w:rPr>
      </w:pPr>
      <w:r>
        <w:rPr>
          <w:rFonts w:ascii="Arial" w:hAnsi="Arial" w:cs="Arial"/>
          <w:iCs/>
          <w:sz w:val="18"/>
          <w:szCs w:val="18"/>
        </w:rPr>
        <w:t>A.</w:t>
      </w:r>
      <w:r>
        <w:rPr>
          <w:rFonts w:ascii="Arial" w:hAnsi="Arial" w:cs="Arial"/>
          <w:iCs/>
          <w:sz w:val="18"/>
          <w:szCs w:val="18"/>
        </w:rPr>
        <w:tab/>
        <w:t xml:space="preserve">QUE ES PARTE DEL GOBIERNO FEDERAL CON LAS ATRIBUCIONES Y FACULTADES QUE LE CONFIERE EL ARTÍCULO 30 DE </w:t>
      </w:r>
      <w:smartTag w:uri="urn:schemas-microsoft-com:office:smarttags" w:element="PersonName">
        <w:smartTagPr>
          <w:attr w:name="ProductID" w:val="LA LEY ORG￁NICA"/>
        </w:smartTagPr>
        <w:r>
          <w:rPr>
            <w:rFonts w:ascii="Arial" w:hAnsi="Arial" w:cs="Arial"/>
            <w:iCs/>
            <w:sz w:val="18"/>
            <w:szCs w:val="18"/>
          </w:rPr>
          <w:t>LA LEY ORGÁNICA</w:t>
        </w:r>
      </w:smartTag>
      <w:r>
        <w:rPr>
          <w:rFonts w:ascii="Arial" w:hAnsi="Arial" w:cs="Arial"/>
          <w:iCs/>
          <w:sz w:val="18"/>
          <w:szCs w:val="18"/>
        </w:rPr>
        <w:t xml:space="preserve"> DE </w:t>
      </w:r>
      <w:smartTag w:uri="urn:schemas-microsoft-com:office:smarttags" w:element="PersonName">
        <w:smartTagPr>
          <w:attr w:name="ProductID" w:val="LA ADMINISTRACIￓN PￚBLICA"/>
        </w:smartTagPr>
        <w:r>
          <w:rPr>
            <w:rFonts w:ascii="Arial" w:hAnsi="Arial" w:cs="Arial"/>
            <w:iCs/>
            <w:sz w:val="18"/>
            <w:szCs w:val="18"/>
          </w:rPr>
          <w:t>LA ADMINISTRACIÓN PÚBLICA</w:t>
        </w:r>
      </w:smartTag>
      <w:r>
        <w:rPr>
          <w:rFonts w:ascii="Arial" w:hAnsi="Arial" w:cs="Arial"/>
          <w:iCs/>
          <w:sz w:val="18"/>
          <w:szCs w:val="18"/>
        </w:rPr>
        <w:t xml:space="preserve"> FEDERAL, ASÍ COMO AQUELLAS ESTABLECIDAS EN </w:t>
      </w:r>
      <w:smartTag w:uri="urn:schemas-microsoft-com:office:smarttags" w:element="PersonName">
        <w:smartTagPr>
          <w:attr w:name="ProductID" w:val="LA LEY ORG￁NICA"/>
        </w:smartTagPr>
        <w:r>
          <w:rPr>
            <w:rFonts w:ascii="Arial" w:hAnsi="Arial" w:cs="Arial"/>
            <w:iCs/>
            <w:sz w:val="18"/>
            <w:szCs w:val="18"/>
          </w:rPr>
          <w:t>LA LEY ORGÁNICA</w:t>
        </w:r>
      </w:smartTag>
      <w:r>
        <w:rPr>
          <w:rFonts w:ascii="Arial" w:hAnsi="Arial" w:cs="Arial"/>
          <w:iCs/>
          <w:sz w:val="18"/>
          <w:szCs w:val="18"/>
        </w:rPr>
        <w:t xml:space="preserve"> DE </w:t>
      </w:r>
      <w:smartTag w:uri="urn:schemas-microsoft-com:office:smarttags" w:element="PersonName">
        <w:smartTagPr>
          <w:attr w:name="ProductID" w:val="LA ARMADA DE"/>
        </w:smartTagPr>
        <w:r>
          <w:rPr>
            <w:rFonts w:ascii="Arial" w:hAnsi="Arial" w:cs="Arial"/>
            <w:iCs/>
            <w:sz w:val="18"/>
            <w:szCs w:val="18"/>
          </w:rPr>
          <w:t>LA ARMADA DE</w:t>
        </w:r>
      </w:smartTag>
      <w:r>
        <w:rPr>
          <w:rFonts w:ascii="Arial" w:hAnsi="Arial" w:cs="Arial"/>
          <w:iCs/>
          <w:sz w:val="18"/>
          <w:szCs w:val="18"/>
        </w:rPr>
        <w:t xml:space="preserve"> MÉXICO Y EL REGLAMENTO INTERIOR DE </w:t>
      </w:r>
      <w:smartTag w:uri="urn:schemas-microsoft-com:office:smarttags" w:element="PersonName">
        <w:smartTagPr>
          <w:attr w:name="ProductID" w:val="LA SECRETARￍA DE"/>
        </w:smartTagPr>
        <w:r>
          <w:rPr>
            <w:rFonts w:ascii="Arial" w:hAnsi="Arial" w:cs="Arial"/>
            <w:iCs/>
            <w:sz w:val="18"/>
            <w:szCs w:val="18"/>
          </w:rPr>
          <w:t>LA SECRETARÍA DE</w:t>
        </w:r>
      </w:smartTag>
      <w:r>
        <w:rPr>
          <w:rFonts w:ascii="Arial" w:hAnsi="Arial" w:cs="Arial"/>
          <w:iCs/>
          <w:sz w:val="18"/>
          <w:szCs w:val="18"/>
        </w:rPr>
        <w:t xml:space="preserve"> MARINA. </w:t>
      </w:r>
    </w:p>
    <w:p w:rsidR="003A7578" w:rsidRDefault="003A7578">
      <w:pPr>
        <w:pStyle w:val="Sangra3detindependiente1"/>
        <w:ind w:left="851" w:hanging="425"/>
        <w:rPr>
          <w:b w:val="0"/>
          <w:i w:val="0"/>
          <w:sz w:val="18"/>
          <w:szCs w:val="18"/>
        </w:rPr>
      </w:pPr>
    </w:p>
    <w:p w:rsidR="003A7578" w:rsidRDefault="003A7578">
      <w:pPr>
        <w:widowControl w:val="0"/>
        <w:numPr>
          <w:ilvl w:val="0"/>
          <w:numId w:val="22"/>
        </w:numPr>
        <w:tabs>
          <w:tab w:val="left" w:pos="927"/>
        </w:tabs>
        <w:ind w:left="851" w:hanging="425"/>
        <w:jc w:val="both"/>
        <w:rPr>
          <w:rFonts w:ascii="Arial" w:hAnsi="Arial" w:cs="Arial"/>
          <w:iCs/>
          <w:sz w:val="18"/>
          <w:szCs w:val="18"/>
        </w:rPr>
      </w:pPr>
      <w:r>
        <w:rPr>
          <w:rFonts w:ascii="Arial" w:hAnsi="Arial" w:cs="Arial"/>
          <w:iCs/>
          <w:sz w:val="18"/>
          <w:szCs w:val="18"/>
        </w:rPr>
        <w:t xml:space="preserve">QUE CUENTA CON CAPACIDAD JURÍDICA PARA SUSCRIBIR EL PRESENTE CONTRATO, POR CONDUCTO DEL C. ALMIRANTE DEL CUERPO GENERAL DIPLOMADO DE ESTADO MAYOR </w:t>
      </w:r>
      <w:r w:rsidR="00A25F8D">
        <w:rPr>
          <w:rFonts w:ascii="Arial" w:hAnsi="Arial" w:cs="Arial"/>
          <w:iCs/>
          <w:sz w:val="18"/>
          <w:szCs w:val="18"/>
        </w:rPr>
        <w:t>ARMADNO GARCIA RODRIGUEZ</w:t>
      </w:r>
      <w:r>
        <w:rPr>
          <w:rFonts w:ascii="Arial" w:hAnsi="Arial" w:cs="Arial"/>
          <w:iCs/>
          <w:sz w:val="18"/>
          <w:szCs w:val="18"/>
        </w:rPr>
        <w:t>, EN SU CARÁCTER DE OFICIAL MAYOR, DE CONFORMIDAD CON LO ESTABLECIDO POR EL ARTICULO 7 FRACCIÓN XI DEL REGLAMENTO INTERIOR DE LA SECRETARIA DE MARINA.</w:t>
      </w:r>
    </w:p>
    <w:p w:rsidR="003A7578" w:rsidRDefault="003A7578">
      <w:pPr>
        <w:pStyle w:val="Sangra3detindependiente1"/>
        <w:ind w:left="851" w:hanging="425"/>
        <w:rPr>
          <w:b w:val="0"/>
          <w:i w:val="0"/>
          <w:sz w:val="18"/>
          <w:szCs w:val="18"/>
          <w:lang w:val="es-ES"/>
        </w:rPr>
      </w:pPr>
    </w:p>
    <w:p w:rsidR="003A7578" w:rsidRDefault="003A7578">
      <w:pPr>
        <w:widowControl w:val="0"/>
        <w:numPr>
          <w:ilvl w:val="0"/>
          <w:numId w:val="22"/>
        </w:numPr>
        <w:tabs>
          <w:tab w:val="left" w:pos="927"/>
        </w:tabs>
        <w:ind w:left="851" w:hanging="425"/>
        <w:jc w:val="both"/>
        <w:rPr>
          <w:rFonts w:ascii="Arial" w:hAnsi="Arial" w:cs="Arial"/>
          <w:iCs/>
          <w:sz w:val="18"/>
          <w:szCs w:val="18"/>
        </w:rPr>
      </w:pPr>
      <w:r>
        <w:rPr>
          <w:rFonts w:ascii="Arial" w:hAnsi="Arial" w:cs="Arial"/>
          <w:iCs/>
          <w:sz w:val="18"/>
          <w:szCs w:val="18"/>
        </w:rPr>
        <w:t xml:space="preserve">QUE TIENE ESTABLECIDO SU DOMICILIO </w:t>
      </w:r>
      <w:r w:rsidR="00A25F8D">
        <w:rPr>
          <w:rFonts w:ascii="Arial" w:hAnsi="Arial" w:cs="Arial"/>
          <w:iCs/>
          <w:sz w:val="18"/>
          <w:szCs w:val="18"/>
        </w:rPr>
        <w:t>H</w:t>
      </w:r>
      <w:r>
        <w:rPr>
          <w:rFonts w:ascii="Arial" w:hAnsi="Arial" w:cs="Arial"/>
          <w:iCs/>
          <w:sz w:val="18"/>
          <w:szCs w:val="18"/>
        </w:rPr>
        <w:t xml:space="preserve">EROICA ESCUELA NAVAL MILITAR, NÚMERO 861, EDIFICIO “F”, TERCER NIVEL, COLONIA LOS CIPRESES, DELEGACIÓN COYOACÁN, CÓDIGO POSTAL 04830, MÉXICO DISTRITO FEDERAL, MISMO QUE SEÑALA PARA LOS FINES LEGALES DEL PRESENTE CONTRATO. </w:t>
      </w:r>
    </w:p>
    <w:p w:rsidR="003A7578" w:rsidRDefault="003A7578">
      <w:pPr>
        <w:pStyle w:val="Prrafodelista1"/>
        <w:rPr>
          <w:rFonts w:ascii="Arial" w:hAnsi="Arial" w:cs="Arial"/>
          <w:iCs/>
          <w:sz w:val="18"/>
          <w:szCs w:val="18"/>
        </w:rPr>
      </w:pPr>
    </w:p>
    <w:p w:rsidR="003A7578" w:rsidRDefault="003A7578">
      <w:pPr>
        <w:widowControl w:val="0"/>
        <w:numPr>
          <w:ilvl w:val="0"/>
          <w:numId w:val="22"/>
        </w:numPr>
        <w:tabs>
          <w:tab w:val="left" w:pos="0"/>
          <w:tab w:val="left" w:pos="851"/>
          <w:tab w:val="left" w:pos="927"/>
        </w:tabs>
        <w:ind w:left="851" w:hanging="425"/>
        <w:jc w:val="both"/>
        <w:rPr>
          <w:rFonts w:ascii="Arial" w:hAnsi="Arial" w:cs="Arial"/>
          <w:sz w:val="18"/>
          <w:szCs w:val="18"/>
        </w:rPr>
      </w:pPr>
      <w:r>
        <w:rPr>
          <w:rFonts w:ascii="Arial" w:hAnsi="Arial" w:cs="Arial"/>
          <w:iCs/>
          <w:kern w:val="1"/>
          <w:sz w:val="18"/>
          <w:szCs w:val="18"/>
        </w:rPr>
        <w:t xml:space="preserve">QUE EN TÉRMINOS DE </w:t>
      </w:r>
      <w:smartTag w:uri="urn:schemas-microsoft-com:office:smarttags" w:element="PersonName">
        <w:smartTagPr>
          <w:attr w:name="ProductID" w:val="LA REQUISICIￓN"/>
        </w:smartTagPr>
        <w:r>
          <w:rPr>
            <w:rFonts w:ascii="Arial" w:hAnsi="Arial" w:cs="Arial"/>
            <w:iCs/>
            <w:kern w:val="1"/>
            <w:sz w:val="18"/>
            <w:szCs w:val="18"/>
          </w:rPr>
          <w:t>LA REQUISICIÓN</w:t>
        </w:r>
      </w:smartTag>
      <w:r>
        <w:rPr>
          <w:rFonts w:ascii="Arial" w:hAnsi="Arial" w:cs="Arial"/>
          <w:iCs/>
          <w:kern w:val="1"/>
          <w:sz w:val="18"/>
          <w:szCs w:val="18"/>
        </w:rPr>
        <w:t xml:space="preserve"> _______________, NÚMERO ECONÓMICO _____________, GIRADA POR LA _____________________________________, </w:t>
      </w:r>
      <w:r>
        <w:rPr>
          <w:rFonts w:ascii="Arial" w:hAnsi="Arial" w:cs="Arial"/>
          <w:iCs/>
          <w:sz w:val="18"/>
          <w:szCs w:val="18"/>
        </w:rPr>
        <w:t xml:space="preserve">CUENTA CON RECURSOS PARA CUBRIR LAS OBLIGACIONES DERIVADAS DEL PRESENTE CONTRATO </w:t>
      </w:r>
      <w:r>
        <w:rPr>
          <w:rFonts w:ascii="Arial" w:hAnsi="Arial" w:cs="Arial"/>
          <w:sz w:val="18"/>
          <w:szCs w:val="18"/>
        </w:rPr>
        <w:t xml:space="preserve">EN </w:t>
      </w:r>
      <w:smartTag w:uri="urn:schemas-microsoft-com:office:smarttags" w:element="PersonName">
        <w:smartTagPr>
          <w:attr w:name="ProductID" w:val="LA CLAVE PRESUPUESTAL"/>
        </w:smartTagPr>
        <w:r>
          <w:rPr>
            <w:rFonts w:ascii="Arial" w:hAnsi="Arial" w:cs="Arial"/>
            <w:sz w:val="18"/>
            <w:szCs w:val="18"/>
          </w:rPr>
          <w:t>LA CLAVE PRESUPUESTAL</w:t>
        </w:r>
      </w:smartTag>
      <w:r>
        <w:rPr>
          <w:rFonts w:ascii="Arial" w:hAnsi="Arial" w:cs="Arial"/>
          <w:sz w:val="18"/>
          <w:szCs w:val="18"/>
        </w:rPr>
        <w:t xml:space="preserve"> _____________________________,  PARTIDA ________, CORRESPONDIENTE A __________________________, AUTORIZACIÓN DE GASTO _________________, ASIMISMO CUENTA CON </w:t>
      </w:r>
      <w:smartTag w:uri="urn:schemas-microsoft-com:office:smarttags" w:element="PersonName">
        <w:smartTagPr>
          <w:attr w:name="ProductID" w:val="LA AUTORIZACIￓN GLOBAL"/>
        </w:smartTagPr>
        <w:r>
          <w:rPr>
            <w:rFonts w:ascii="Arial" w:hAnsi="Arial" w:cs="Arial"/>
            <w:sz w:val="18"/>
            <w:szCs w:val="18"/>
          </w:rPr>
          <w:t>LA AUTORIZACIÓN GLOBAL</w:t>
        </w:r>
      </w:smartTag>
      <w:r>
        <w:rPr>
          <w:rFonts w:ascii="Arial" w:hAnsi="Arial" w:cs="Arial"/>
          <w:sz w:val="18"/>
          <w:szCs w:val="18"/>
        </w:rPr>
        <w:t xml:space="preserve"> POR PARTE DE </w:t>
      </w:r>
      <w:smartTag w:uri="urn:schemas-microsoft-com:office:smarttags" w:element="PersonName">
        <w:smartTagPr>
          <w:attr w:name="ProductID" w:val="LA SECRETARￍA DE"/>
        </w:smartTagPr>
        <w:r>
          <w:rPr>
            <w:rFonts w:ascii="Arial" w:hAnsi="Arial" w:cs="Arial"/>
            <w:sz w:val="18"/>
            <w:szCs w:val="18"/>
          </w:rPr>
          <w:t>LA SECRETARÍA DE</w:t>
        </w:r>
      </w:smartTag>
      <w:r>
        <w:rPr>
          <w:rFonts w:ascii="Arial" w:hAnsi="Arial" w:cs="Arial"/>
          <w:sz w:val="18"/>
          <w:szCs w:val="18"/>
        </w:rPr>
        <w:t xml:space="preserve"> HACIENDA Y CRÉDITO PÚBLICO Y </w:t>
      </w:r>
      <w:smartTag w:uri="urn:schemas-microsoft-com:office:smarttags" w:element="PersonName">
        <w:smartTagPr>
          <w:attr w:name="ProductID" w:val="LA ESPECￍFICA DE"/>
        </w:smartTagPr>
        <w:r>
          <w:rPr>
            <w:rFonts w:ascii="Arial" w:hAnsi="Arial" w:cs="Arial"/>
            <w:sz w:val="18"/>
            <w:szCs w:val="18"/>
          </w:rPr>
          <w:t>LA ESPECÍFICA DE</w:t>
        </w:r>
      </w:smartTag>
      <w:smartTag w:uri="urn:schemas-microsoft-com:office:smarttags" w:element="PersonName">
        <w:smartTagPr>
          <w:attr w:name="ProductID" w:val="LA OFICIALￍA MAYOR."/>
        </w:smartTagPr>
        <w:r>
          <w:rPr>
            <w:rFonts w:ascii="Arial" w:hAnsi="Arial" w:cs="Arial"/>
            <w:sz w:val="18"/>
            <w:szCs w:val="18"/>
          </w:rPr>
          <w:t>LA OFICIALÍA MAYOR.</w:t>
        </w:r>
      </w:smartTag>
    </w:p>
    <w:p w:rsidR="003A7578" w:rsidRDefault="003A7578">
      <w:pPr>
        <w:pStyle w:val="Sangra3detindependiente1"/>
        <w:ind w:left="851" w:hanging="425"/>
        <w:rPr>
          <w:b w:val="0"/>
          <w:i w:val="0"/>
          <w:sz w:val="18"/>
          <w:szCs w:val="18"/>
          <w:lang w:val="es-ES"/>
        </w:rPr>
      </w:pPr>
    </w:p>
    <w:p w:rsidR="003A7578" w:rsidRDefault="003A7578">
      <w:pPr>
        <w:widowControl w:val="0"/>
        <w:numPr>
          <w:ilvl w:val="0"/>
          <w:numId w:val="22"/>
        </w:numPr>
        <w:tabs>
          <w:tab w:val="left" w:pos="927"/>
          <w:tab w:val="left" w:pos="1134"/>
        </w:tabs>
        <w:ind w:left="851" w:hanging="425"/>
        <w:jc w:val="both"/>
        <w:rPr>
          <w:rFonts w:ascii="Arial" w:hAnsi="Arial" w:cs="Arial"/>
          <w:iCs/>
          <w:sz w:val="18"/>
          <w:szCs w:val="18"/>
        </w:rPr>
      </w:pPr>
      <w:r>
        <w:rPr>
          <w:rFonts w:ascii="Arial" w:hAnsi="Arial" w:cs="Arial"/>
          <w:iCs/>
          <w:sz w:val="18"/>
          <w:szCs w:val="18"/>
        </w:rPr>
        <w:t xml:space="preserve">QUE EL PROCEDIMIENTO DE CONTRATACIÓN SE LLEVÓ A EFECTO A TRAVÉS DE </w:t>
      </w:r>
      <w:smartTag w:uri="urn:schemas-microsoft-com:office:smarttags" w:element="PersonName">
        <w:smartTagPr>
          <w:attr w:name="ProductID" w:val="LA MODALIDAD DE"/>
        </w:smartTagPr>
        <w:r>
          <w:rPr>
            <w:rFonts w:ascii="Arial" w:hAnsi="Arial" w:cs="Arial"/>
            <w:iCs/>
            <w:sz w:val="18"/>
            <w:szCs w:val="18"/>
          </w:rPr>
          <w:t>LA MODALIDAD DE</w:t>
        </w:r>
      </w:smartTag>
      <w:r>
        <w:rPr>
          <w:rFonts w:ascii="Arial" w:hAnsi="Arial" w:cs="Arial"/>
          <w:iCs/>
          <w:sz w:val="18"/>
          <w:szCs w:val="18"/>
        </w:rPr>
        <w:t xml:space="preserve"> INVITACIÓN A CUANDO MENOS TRES PERSONAS, CUYA SELECCIÓN ESTA FUNDADA Y MOTIVADA DE CONFORMIDAD CON LO DISPUESTO POR LOS ARTÍCULOS _____________________________ </w:t>
      </w:r>
      <w:smartTag w:uri="urn:schemas-microsoft-com:office:smarttags" w:element="PersonName">
        <w:smartTagPr>
          <w:attr w:name="ProductID" w:val="LA LEY DE"/>
        </w:smartTagPr>
        <w:r>
          <w:rPr>
            <w:rFonts w:ascii="Arial" w:hAnsi="Arial" w:cs="Arial"/>
            <w:iCs/>
            <w:sz w:val="18"/>
            <w:szCs w:val="18"/>
          </w:rPr>
          <w:t>LA LEY DE</w:t>
        </w:r>
      </w:smartTag>
      <w:r>
        <w:rPr>
          <w:rFonts w:ascii="Arial" w:hAnsi="Arial" w:cs="Arial"/>
          <w:iCs/>
          <w:sz w:val="18"/>
          <w:szCs w:val="18"/>
        </w:rPr>
        <w:t xml:space="preserve"> ADQUISICIONES, ARRENDAMIENTOS Y SERVICIOS DEL SECTOR PÚBLICO.</w:t>
      </w:r>
    </w:p>
    <w:p w:rsidR="003A7578" w:rsidRDefault="003A7578">
      <w:pPr>
        <w:pStyle w:val="Sangra3detindependiente1"/>
        <w:ind w:left="851" w:hanging="425"/>
        <w:rPr>
          <w:b w:val="0"/>
          <w:i w:val="0"/>
          <w:sz w:val="18"/>
          <w:szCs w:val="18"/>
        </w:rPr>
      </w:pPr>
    </w:p>
    <w:p w:rsidR="003A7578" w:rsidRDefault="003A7578">
      <w:pPr>
        <w:widowControl w:val="0"/>
        <w:numPr>
          <w:ilvl w:val="0"/>
          <w:numId w:val="22"/>
        </w:numPr>
        <w:tabs>
          <w:tab w:val="left" w:pos="927"/>
          <w:tab w:val="left" w:pos="1134"/>
        </w:tabs>
        <w:ind w:left="851" w:hanging="425"/>
        <w:jc w:val="both"/>
        <w:rPr>
          <w:rFonts w:ascii="Arial" w:hAnsi="Arial" w:cs="Arial"/>
          <w:iCs/>
          <w:sz w:val="18"/>
          <w:szCs w:val="18"/>
          <w:lang w:val="es-ES_tradnl"/>
        </w:rPr>
      </w:pPr>
      <w:r>
        <w:rPr>
          <w:rFonts w:ascii="Arial" w:hAnsi="Arial" w:cs="Arial"/>
          <w:iCs/>
          <w:sz w:val="18"/>
          <w:szCs w:val="18"/>
          <w:lang w:val="es-ES_tradnl"/>
        </w:rPr>
        <w:t>QUE PAGARÁ TODOS LOS IMPUESTOS, DERECHOS Y OTRAS CARGAS DE CARÁCTER FISCAL QUE SE DERIVEN DEL PRESENTE CONTRATO, QUE LE PUEDAN SER EXIGIBLES DE ACUERDO A LAS LEYES MEXICANAS Y QUE POR SU NATURALEZA LE CORRESPONDAN.</w:t>
      </w:r>
    </w:p>
    <w:p w:rsidR="003A7578" w:rsidRDefault="003A7578">
      <w:pPr>
        <w:pStyle w:val="Sangra3detindependiente1"/>
        <w:rPr>
          <w:i w:val="0"/>
          <w:sz w:val="18"/>
          <w:szCs w:val="18"/>
        </w:rPr>
      </w:pPr>
    </w:p>
    <w:p w:rsidR="003A7578" w:rsidRDefault="003A7578">
      <w:pPr>
        <w:widowControl w:val="0"/>
        <w:ind w:left="567" w:hanging="567"/>
        <w:rPr>
          <w:rFonts w:ascii="Arial" w:hAnsi="Arial" w:cs="Arial"/>
          <w:b/>
          <w:bCs/>
          <w:iCs/>
          <w:sz w:val="18"/>
          <w:szCs w:val="18"/>
        </w:rPr>
      </w:pPr>
      <w:r>
        <w:rPr>
          <w:rFonts w:ascii="Arial" w:hAnsi="Arial" w:cs="Arial"/>
          <w:b/>
          <w:bCs/>
          <w:iCs/>
          <w:sz w:val="18"/>
          <w:szCs w:val="18"/>
        </w:rPr>
        <w:t>II.-</w:t>
      </w:r>
      <w:r>
        <w:rPr>
          <w:rFonts w:ascii="Arial" w:hAnsi="Arial" w:cs="Arial"/>
          <w:b/>
          <w:bCs/>
          <w:iCs/>
          <w:sz w:val="18"/>
          <w:szCs w:val="18"/>
        </w:rPr>
        <w:tab/>
        <w:t>EL “PROVEEDOR” DECLARA:</w:t>
      </w:r>
    </w:p>
    <w:p w:rsidR="003A7578" w:rsidRDefault="003A7578">
      <w:pPr>
        <w:pStyle w:val="Sangra3detindependiente1"/>
        <w:rPr>
          <w:b w:val="0"/>
          <w:i w:val="0"/>
          <w:sz w:val="18"/>
          <w:szCs w:val="18"/>
        </w:rPr>
      </w:pPr>
    </w:p>
    <w:p w:rsidR="003A7578" w:rsidRDefault="003A7578">
      <w:pPr>
        <w:widowControl w:val="0"/>
        <w:numPr>
          <w:ilvl w:val="0"/>
          <w:numId w:val="24"/>
        </w:numPr>
        <w:tabs>
          <w:tab w:val="left" w:pos="786"/>
          <w:tab w:val="left" w:pos="1080"/>
        </w:tabs>
        <w:ind w:left="786" w:hanging="360"/>
        <w:jc w:val="both"/>
        <w:rPr>
          <w:rFonts w:ascii="Arial" w:hAnsi="Arial" w:cs="Arial"/>
          <w:sz w:val="18"/>
          <w:szCs w:val="18"/>
        </w:rPr>
      </w:pPr>
      <w:r>
        <w:rPr>
          <w:rFonts w:ascii="Arial" w:hAnsi="Arial" w:cs="Arial"/>
          <w:sz w:val="18"/>
          <w:szCs w:val="18"/>
        </w:rPr>
        <w:t>QUE _____________________________ ESTA LEGALMENTE CONSTITUIDA COMO CONSTA EN ______________________________________________ Y SU OBJETO SOCIAL ES _________________.</w:t>
      </w:r>
    </w:p>
    <w:p w:rsidR="003A7578" w:rsidRDefault="003A7578">
      <w:pPr>
        <w:widowControl w:val="0"/>
        <w:tabs>
          <w:tab w:val="left" w:pos="786"/>
        </w:tabs>
        <w:ind w:left="426"/>
        <w:jc w:val="both"/>
        <w:rPr>
          <w:rFonts w:ascii="Arial" w:hAnsi="Arial" w:cs="Arial"/>
          <w:b/>
          <w:sz w:val="18"/>
          <w:szCs w:val="18"/>
        </w:rPr>
      </w:pPr>
    </w:p>
    <w:p w:rsidR="003A7578" w:rsidRDefault="003A7578">
      <w:pPr>
        <w:widowControl w:val="0"/>
        <w:numPr>
          <w:ilvl w:val="0"/>
          <w:numId w:val="24"/>
        </w:numPr>
        <w:tabs>
          <w:tab w:val="left" w:pos="786"/>
          <w:tab w:val="left" w:pos="1080"/>
        </w:tabs>
        <w:ind w:left="786" w:hanging="360"/>
        <w:jc w:val="both"/>
        <w:rPr>
          <w:rFonts w:ascii="Arial" w:hAnsi="Arial" w:cs="Arial"/>
          <w:iCs/>
          <w:sz w:val="18"/>
          <w:szCs w:val="18"/>
        </w:rPr>
      </w:pPr>
      <w:r>
        <w:rPr>
          <w:rFonts w:ascii="Arial" w:hAnsi="Arial" w:cs="Arial"/>
          <w:iCs/>
          <w:sz w:val="18"/>
          <w:szCs w:val="18"/>
        </w:rPr>
        <w:t xml:space="preserve">QUE SEÑALA COMO DOMICILIO EL UBICADO ____________________________ MISMO QUE SEÑALA PARA LOS EFECTOS LEGALES DEL PRESENTE CONTRATO Y EN CASO DE CAMBIO DE DOMICILIO DURANTE </w:t>
      </w:r>
      <w:smartTag w:uri="urn:schemas-microsoft-com:office:smarttags" w:element="PersonName">
        <w:smartTagPr>
          <w:attr w:name="ProductID" w:val="LA VIGENCIA DEL"/>
        </w:smartTagPr>
        <w:r>
          <w:rPr>
            <w:rFonts w:ascii="Arial" w:hAnsi="Arial" w:cs="Arial"/>
            <w:iCs/>
            <w:sz w:val="18"/>
            <w:szCs w:val="18"/>
          </w:rPr>
          <w:t>LA VIGENCIA DEL</w:t>
        </w:r>
      </w:smartTag>
      <w:r>
        <w:rPr>
          <w:rFonts w:ascii="Arial" w:hAnsi="Arial" w:cs="Arial"/>
          <w:iCs/>
          <w:sz w:val="18"/>
          <w:szCs w:val="18"/>
        </w:rPr>
        <w:t xml:space="preserve"> CONTRATO Y CUMPLIMIENTO DE LAS OBLIGACIONES, SE COMPROMETE A DAR AVISO POR ESCRITO A </w:t>
      </w:r>
      <w:smartTag w:uri="urn:schemas-microsoft-com:office:smarttags" w:element="PersonName">
        <w:smartTagPr>
          <w:attr w:name="ProductID" w:val="LA DEPENDENCIA EN"/>
        </w:smartTagPr>
        <w:r>
          <w:rPr>
            <w:rFonts w:ascii="Arial" w:hAnsi="Arial" w:cs="Arial"/>
            <w:iCs/>
            <w:sz w:val="18"/>
            <w:szCs w:val="18"/>
          </w:rPr>
          <w:t>LA DEPENDENCIA EN</w:t>
        </w:r>
      </w:smartTag>
      <w:r>
        <w:rPr>
          <w:rFonts w:ascii="Arial" w:hAnsi="Arial" w:cs="Arial"/>
          <w:iCs/>
          <w:sz w:val="18"/>
          <w:szCs w:val="18"/>
        </w:rPr>
        <w:t xml:space="preserve"> UN TÉRMINO DE DIEZ DÍAS NATURALES A PARTIR DE QUE SE REALICE DICHO CAMBIO.</w:t>
      </w:r>
      <w:bookmarkStart w:id="0" w:name="_GoBack"/>
      <w:bookmarkEnd w:id="0"/>
    </w:p>
    <w:p w:rsidR="003A7578" w:rsidRDefault="003A7578">
      <w:pPr>
        <w:pStyle w:val="Sangra3detindependiente1"/>
        <w:rPr>
          <w:b w:val="0"/>
          <w:i w:val="0"/>
          <w:sz w:val="18"/>
          <w:szCs w:val="18"/>
        </w:rPr>
      </w:pPr>
    </w:p>
    <w:p w:rsidR="003A7578" w:rsidRDefault="003A7578">
      <w:pPr>
        <w:pStyle w:val="Sangra3detindependiente1"/>
        <w:rPr>
          <w:b w:val="0"/>
          <w:i w:val="0"/>
          <w:sz w:val="18"/>
          <w:szCs w:val="18"/>
        </w:rPr>
      </w:pPr>
    </w:p>
    <w:p w:rsidR="003A7578" w:rsidRDefault="003A7578">
      <w:pPr>
        <w:pStyle w:val="Sangra3detindependiente1"/>
        <w:rPr>
          <w:b w:val="0"/>
          <w:i w:val="0"/>
          <w:sz w:val="18"/>
          <w:szCs w:val="18"/>
        </w:rPr>
      </w:pPr>
    </w:p>
    <w:p w:rsidR="003A7578" w:rsidRDefault="003A7578">
      <w:pPr>
        <w:widowControl w:val="0"/>
        <w:numPr>
          <w:ilvl w:val="0"/>
          <w:numId w:val="24"/>
        </w:numPr>
        <w:tabs>
          <w:tab w:val="left" w:pos="786"/>
          <w:tab w:val="left" w:pos="1080"/>
        </w:tabs>
        <w:ind w:left="786" w:hanging="360"/>
        <w:jc w:val="both"/>
        <w:rPr>
          <w:rFonts w:ascii="Arial" w:hAnsi="Arial" w:cs="Arial"/>
          <w:iCs/>
          <w:sz w:val="18"/>
          <w:szCs w:val="18"/>
        </w:rPr>
      </w:pPr>
      <w:r>
        <w:rPr>
          <w:rFonts w:ascii="Arial" w:hAnsi="Arial" w:cs="Arial"/>
          <w:iCs/>
          <w:sz w:val="18"/>
          <w:szCs w:val="18"/>
        </w:rPr>
        <w:t xml:space="preserve">QUE PARA LOS EFECTOS DEL PRESENTE CONTRATO, SE ENCUENTRA REPRESENTADA POR EL C. _______________________, QUIEN ACREDITA SU PERSONALIDAD COMO _______________ DE </w:t>
      </w:r>
      <w:smartTag w:uri="urn:schemas-microsoft-com:office:smarttags" w:element="PersonName">
        <w:smartTagPr>
          <w:attr w:name="ProductID" w:val="LA EMPRESA"/>
        </w:smartTagPr>
        <w:r>
          <w:rPr>
            <w:rFonts w:ascii="Arial" w:hAnsi="Arial" w:cs="Arial"/>
            <w:iCs/>
            <w:sz w:val="18"/>
            <w:szCs w:val="18"/>
          </w:rPr>
          <w:t>LA EMPRESA</w:t>
        </w:r>
      </w:smartTag>
      <w:r>
        <w:rPr>
          <w:rFonts w:ascii="Arial" w:hAnsi="Arial" w:cs="Arial"/>
          <w:iCs/>
          <w:sz w:val="18"/>
          <w:szCs w:val="18"/>
        </w:rPr>
        <w:t xml:space="preserve">, CON FACULTADES PARA FIRMAR EL PRESENTE CONTRATO A NOMBRE DE </w:t>
      </w:r>
      <w:smartTag w:uri="urn:schemas-microsoft-com:office:smarttags" w:element="PersonName">
        <w:smartTagPr>
          <w:attr w:name="ProductID" w:val="LA MISMA"/>
        </w:smartTagPr>
        <w:r>
          <w:rPr>
            <w:rFonts w:ascii="Arial" w:hAnsi="Arial" w:cs="Arial"/>
            <w:iCs/>
            <w:sz w:val="18"/>
            <w:szCs w:val="18"/>
          </w:rPr>
          <w:t>LA MISMA</w:t>
        </w:r>
      </w:smartTag>
      <w:r>
        <w:rPr>
          <w:rFonts w:ascii="Arial" w:hAnsi="Arial" w:cs="Arial"/>
          <w:iCs/>
          <w:sz w:val="18"/>
          <w:szCs w:val="18"/>
        </w:rPr>
        <w:t>, TAL Y COMO CONSTA EN __________________________________________, MANIFESTANDO BAJO PROTESTA DE DECIR VERDAD QUE NO LE HAN SIDO MODIFICADAS O REVOCADAS LAS FACULTADES QUE LE FUERON CONFERIDAS PARA TALES EFECTOS.</w:t>
      </w:r>
    </w:p>
    <w:p w:rsidR="003A7578" w:rsidRDefault="003A7578">
      <w:pPr>
        <w:pStyle w:val="Sangra3detindependiente1"/>
        <w:rPr>
          <w:b w:val="0"/>
          <w:i w:val="0"/>
          <w:sz w:val="18"/>
          <w:szCs w:val="18"/>
          <w:lang w:val="es-ES"/>
        </w:rPr>
      </w:pPr>
    </w:p>
    <w:p w:rsidR="003A7578" w:rsidRDefault="003A7578">
      <w:pPr>
        <w:widowControl w:val="0"/>
        <w:numPr>
          <w:ilvl w:val="0"/>
          <w:numId w:val="24"/>
        </w:numPr>
        <w:tabs>
          <w:tab w:val="left" w:pos="786"/>
          <w:tab w:val="left" w:pos="1080"/>
        </w:tabs>
        <w:ind w:left="786" w:hanging="360"/>
        <w:jc w:val="both"/>
        <w:rPr>
          <w:rFonts w:ascii="Arial" w:hAnsi="Arial" w:cs="Arial"/>
          <w:iCs/>
          <w:sz w:val="18"/>
          <w:szCs w:val="18"/>
        </w:rPr>
      </w:pPr>
      <w:r>
        <w:rPr>
          <w:rFonts w:ascii="Arial" w:hAnsi="Arial" w:cs="Arial"/>
          <w:iCs/>
          <w:sz w:val="18"/>
          <w:szCs w:val="18"/>
        </w:rPr>
        <w:t xml:space="preserve">QUE TIENE CAPACIDAD TÉCNICA, ECONÓMICA Y JURÍDICA PARA OBLIGARSE EN LOS TÉRMINOS DE ESTE CONTRATO PARA SUMINISTRAR A </w:t>
      </w:r>
      <w:smartTag w:uri="urn:schemas-microsoft-com:office:smarttags" w:element="PersonName">
        <w:smartTagPr>
          <w:attr w:name="ProductID" w:val="LA DEPENDENCIA LOS"/>
        </w:smartTagPr>
        <w:r>
          <w:rPr>
            <w:rFonts w:ascii="Arial" w:hAnsi="Arial" w:cs="Arial"/>
            <w:iCs/>
            <w:sz w:val="18"/>
            <w:szCs w:val="18"/>
          </w:rPr>
          <w:t>LA DEPENDENCIA LOS</w:t>
        </w:r>
      </w:smartTag>
      <w:r>
        <w:rPr>
          <w:rFonts w:ascii="Arial" w:hAnsi="Arial" w:cs="Arial"/>
          <w:iCs/>
          <w:sz w:val="18"/>
          <w:szCs w:val="18"/>
        </w:rPr>
        <w:t xml:space="preserve"> BIENES OBJETO DEL PRESENTE CONTRATO.</w:t>
      </w:r>
    </w:p>
    <w:p w:rsidR="003A7578" w:rsidRDefault="003A7578">
      <w:pPr>
        <w:pStyle w:val="Sangra3detindependiente1"/>
        <w:rPr>
          <w:b w:val="0"/>
          <w:i w:val="0"/>
          <w:sz w:val="18"/>
          <w:szCs w:val="18"/>
        </w:rPr>
      </w:pPr>
    </w:p>
    <w:p w:rsidR="003A7578" w:rsidRDefault="003A7578">
      <w:pPr>
        <w:widowControl w:val="0"/>
        <w:numPr>
          <w:ilvl w:val="0"/>
          <w:numId w:val="24"/>
        </w:numPr>
        <w:tabs>
          <w:tab w:val="left" w:pos="786"/>
          <w:tab w:val="left" w:pos="1080"/>
        </w:tabs>
        <w:ind w:left="786" w:hanging="360"/>
        <w:jc w:val="both"/>
        <w:rPr>
          <w:rFonts w:ascii="Arial" w:hAnsi="Arial" w:cs="Arial"/>
          <w:iCs/>
          <w:sz w:val="18"/>
          <w:szCs w:val="18"/>
        </w:rPr>
      </w:pPr>
      <w:r>
        <w:rPr>
          <w:rFonts w:ascii="Arial" w:hAnsi="Arial" w:cs="Arial"/>
          <w:iCs/>
          <w:sz w:val="18"/>
          <w:szCs w:val="18"/>
        </w:rPr>
        <w:t xml:space="preserve">QUE CONOCE </w:t>
      </w:r>
      <w:smartTag w:uri="urn:schemas-microsoft-com:office:smarttags" w:element="PersonName">
        <w:smartTagPr>
          <w:attr w:name="ProductID" w:val="LA LEGISLACIￓN MEXICANA"/>
        </w:smartTagPr>
        <w:r>
          <w:rPr>
            <w:rFonts w:ascii="Arial" w:hAnsi="Arial" w:cs="Arial"/>
            <w:iCs/>
            <w:sz w:val="18"/>
            <w:szCs w:val="18"/>
          </w:rPr>
          <w:t>LA LEGISLACIÓN MEXICANA</w:t>
        </w:r>
      </w:smartTag>
      <w:r>
        <w:rPr>
          <w:rFonts w:ascii="Arial" w:hAnsi="Arial" w:cs="Arial"/>
          <w:iCs/>
          <w:sz w:val="18"/>
          <w:szCs w:val="18"/>
        </w:rPr>
        <w:t xml:space="preserve"> Y DE MANERA PARTICULAR EL CONTENIDO DE </w:t>
      </w:r>
      <w:smartTag w:uri="urn:schemas-microsoft-com:office:smarttags" w:element="PersonName">
        <w:smartTagPr>
          <w:attr w:name="ProductID" w:val="LA LEY DE"/>
        </w:smartTagPr>
        <w:r>
          <w:rPr>
            <w:rFonts w:ascii="Arial" w:hAnsi="Arial" w:cs="Arial"/>
            <w:iCs/>
            <w:sz w:val="18"/>
            <w:szCs w:val="18"/>
          </w:rPr>
          <w:t>LA LEY DE</w:t>
        </w:r>
      </w:smartTag>
      <w:r>
        <w:rPr>
          <w:rFonts w:ascii="Arial" w:hAnsi="Arial" w:cs="Arial"/>
          <w:iCs/>
          <w:sz w:val="18"/>
          <w:szCs w:val="18"/>
        </w:rPr>
        <w:t xml:space="preserve"> ADQUISICIONES, ARRENDAMIENTOS Y SERVICIOS DEL SECTOR PÚBLICO Y SU REGLAMENTO, MANIFESTANDO POR ESCRITO Y BAJO PROTESTA DE DECIR VERDAD QUE NO SE ENCUENTRA EN NINGUNO DE LOS SUPUESTOS A QUE SE REFIERE EL ARTÍCULO 50 DE </w:t>
      </w:r>
      <w:smartTag w:uri="urn:schemas-microsoft-com:office:smarttags" w:element="PersonName">
        <w:smartTagPr>
          <w:attr w:name="ProductID" w:val="LA LEY DE"/>
        </w:smartTagPr>
        <w:r>
          <w:rPr>
            <w:rFonts w:ascii="Arial" w:hAnsi="Arial" w:cs="Arial"/>
            <w:iCs/>
            <w:sz w:val="18"/>
            <w:szCs w:val="18"/>
          </w:rPr>
          <w:t>LA LEY DE</w:t>
        </w:r>
      </w:smartTag>
      <w:r>
        <w:rPr>
          <w:rFonts w:ascii="Arial" w:hAnsi="Arial" w:cs="Arial"/>
          <w:iCs/>
          <w:sz w:val="18"/>
          <w:szCs w:val="18"/>
        </w:rPr>
        <w:t xml:space="preserve"> ADQUISICIONES, ARRENDAMIENTOS Y SERVICIOS DEL SECTOR PÚBLICO, POR LO QUE FIRMA EL PRESENTE CONTRATO BAJO LAS CONDICIONES ESTIPULADAS POR ESTOS ORDENAMIENTOS.</w:t>
      </w:r>
    </w:p>
    <w:p w:rsidR="003A7578" w:rsidRDefault="003A7578">
      <w:pPr>
        <w:pStyle w:val="Sangra3detindependiente1"/>
        <w:rPr>
          <w:b w:val="0"/>
          <w:i w:val="0"/>
          <w:sz w:val="18"/>
          <w:szCs w:val="18"/>
        </w:rPr>
      </w:pPr>
    </w:p>
    <w:p w:rsidR="003A7578" w:rsidRDefault="003A7578">
      <w:pPr>
        <w:widowControl w:val="0"/>
        <w:numPr>
          <w:ilvl w:val="0"/>
          <w:numId w:val="24"/>
        </w:numPr>
        <w:tabs>
          <w:tab w:val="left" w:pos="786"/>
          <w:tab w:val="left" w:pos="1080"/>
        </w:tabs>
        <w:ind w:left="786" w:hanging="360"/>
        <w:jc w:val="both"/>
        <w:rPr>
          <w:rFonts w:ascii="Arial" w:hAnsi="Arial" w:cs="Arial"/>
          <w:iCs/>
          <w:sz w:val="18"/>
          <w:szCs w:val="18"/>
        </w:rPr>
      </w:pPr>
      <w:r>
        <w:rPr>
          <w:rFonts w:ascii="Arial" w:hAnsi="Arial" w:cs="Arial"/>
          <w:iCs/>
          <w:sz w:val="18"/>
          <w:szCs w:val="18"/>
        </w:rPr>
        <w:t>HABER PRESENTADO EN TIEMPO Y FORMA SUS DECLARACIONES FISCALES Y NO TENER ADEUDOS FISCALES FIRMES A SU CARGO POR ESTE MISMO CONCEPTO.</w:t>
      </w:r>
    </w:p>
    <w:p w:rsidR="003A7578" w:rsidRDefault="003A7578">
      <w:pPr>
        <w:pStyle w:val="Sangra3detindependiente1"/>
        <w:rPr>
          <w:i w:val="0"/>
          <w:sz w:val="18"/>
          <w:szCs w:val="18"/>
        </w:rPr>
      </w:pPr>
    </w:p>
    <w:p w:rsidR="003A7578" w:rsidRDefault="003A7578">
      <w:pPr>
        <w:widowControl w:val="0"/>
        <w:ind w:left="567" w:hanging="567"/>
        <w:jc w:val="both"/>
        <w:rPr>
          <w:rFonts w:ascii="Arial" w:hAnsi="Arial" w:cs="Arial"/>
          <w:b/>
          <w:iCs/>
          <w:sz w:val="18"/>
          <w:szCs w:val="18"/>
          <w:lang w:val="es-ES_tradnl"/>
        </w:rPr>
      </w:pPr>
      <w:r>
        <w:rPr>
          <w:rFonts w:ascii="Arial" w:hAnsi="Arial" w:cs="Arial"/>
          <w:b/>
          <w:iCs/>
          <w:sz w:val="18"/>
          <w:szCs w:val="18"/>
          <w:lang w:val="es-ES_tradnl"/>
        </w:rPr>
        <w:t>III.</w:t>
      </w:r>
      <w:r>
        <w:rPr>
          <w:rFonts w:ascii="Arial" w:hAnsi="Arial" w:cs="Arial"/>
          <w:b/>
          <w:iCs/>
          <w:sz w:val="18"/>
          <w:szCs w:val="18"/>
          <w:lang w:val="es-ES_tradnl"/>
        </w:rPr>
        <w:tab/>
        <w:t>CONJUNTAS DE LAS PARTES:</w:t>
      </w:r>
    </w:p>
    <w:p w:rsidR="003A7578" w:rsidRDefault="003A7578">
      <w:pPr>
        <w:pStyle w:val="Sangra3detindependiente1"/>
        <w:rPr>
          <w:b w:val="0"/>
          <w:i w:val="0"/>
          <w:sz w:val="18"/>
          <w:szCs w:val="18"/>
        </w:rPr>
      </w:pPr>
    </w:p>
    <w:p w:rsidR="003A7578" w:rsidRDefault="003A7578">
      <w:pPr>
        <w:widowControl w:val="0"/>
        <w:ind w:left="1134" w:hanging="567"/>
        <w:jc w:val="both"/>
        <w:rPr>
          <w:rFonts w:ascii="Arial" w:hAnsi="Arial" w:cs="Arial"/>
          <w:iCs/>
          <w:sz w:val="18"/>
          <w:szCs w:val="18"/>
          <w:lang w:val="es-ES_tradnl"/>
        </w:rPr>
      </w:pPr>
      <w:r>
        <w:rPr>
          <w:rFonts w:ascii="Arial" w:hAnsi="Arial" w:cs="Arial"/>
          <w:iCs/>
          <w:sz w:val="18"/>
          <w:szCs w:val="18"/>
          <w:lang w:val="es-ES_tradnl"/>
        </w:rPr>
        <w:t>A.</w:t>
      </w:r>
      <w:r>
        <w:rPr>
          <w:rFonts w:ascii="Arial" w:hAnsi="Arial" w:cs="Arial"/>
          <w:iCs/>
          <w:sz w:val="18"/>
          <w:szCs w:val="18"/>
          <w:lang w:val="es-ES_tradnl"/>
        </w:rPr>
        <w:tab/>
        <w:t>QUE ES SU VOLUNTAD CELEBRAR EL PRESENTE CONTRATO Y OBLIGARSE DE ACUERDO CON LOS TÉRMINOS Y CONDICIONES DE LAS SIGUIENTES:</w:t>
      </w:r>
    </w:p>
    <w:p w:rsidR="003A7578" w:rsidRDefault="003A7578">
      <w:pPr>
        <w:pStyle w:val="Sangra3detindependiente1"/>
        <w:rPr>
          <w:b w:val="0"/>
          <w:i w:val="0"/>
          <w:sz w:val="18"/>
          <w:szCs w:val="18"/>
        </w:rPr>
      </w:pPr>
    </w:p>
    <w:p w:rsidR="003A7578" w:rsidRDefault="003A7578">
      <w:pPr>
        <w:pStyle w:val="Textoindependiente"/>
        <w:widowControl w:val="0"/>
        <w:spacing w:after="0"/>
        <w:ind w:right="-91"/>
        <w:jc w:val="center"/>
        <w:rPr>
          <w:rFonts w:ascii="Arial" w:hAnsi="Arial" w:cs="Arial"/>
          <w:b/>
          <w:bCs/>
          <w:iCs/>
          <w:sz w:val="18"/>
          <w:szCs w:val="18"/>
        </w:rPr>
      </w:pPr>
      <w:r>
        <w:rPr>
          <w:rFonts w:ascii="Arial" w:hAnsi="Arial" w:cs="Arial"/>
          <w:b/>
          <w:bCs/>
          <w:iCs/>
          <w:sz w:val="18"/>
          <w:szCs w:val="18"/>
        </w:rPr>
        <w:t>C L A U S U L A S</w:t>
      </w:r>
    </w:p>
    <w:p w:rsidR="003A7578" w:rsidRDefault="003A7578">
      <w:pPr>
        <w:ind w:left="1410" w:hanging="1410"/>
        <w:jc w:val="both"/>
        <w:rPr>
          <w:rFonts w:ascii="Arial" w:hAnsi="Arial" w:cs="Arial"/>
          <w:b/>
          <w:bCs/>
          <w:iCs/>
          <w:sz w:val="18"/>
          <w:szCs w:val="18"/>
        </w:rPr>
      </w:pPr>
    </w:p>
    <w:p w:rsidR="003A7578" w:rsidRDefault="003A7578">
      <w:pPr>
        <w:ind w:left="1410" w:hanging="1410"/>
        <w:jc w:val="both"/>
        <w:rPr>
          <w:rFonts w:ascii="Arial" w:hAnsi="Arial" w:cs="Arial"/>
          <w:iCs/>
          <w:sz w:val="18"/>
          <w:szCs w:val="18"/>
        </w:rPr>
      </w:pPr>
      <w:r>
        <w:rPr>
          <w:rFonts w:ascii="Arial" w:hAnsi="Arial" w:cs="Arial"/>
          <w:b/>
          <w:bCs/>
          <w:iCs/>
          <w:sz w:val="18"/>
          <w:szCs w:val="18"/>
        </w:rPr>
        <w:t>PRIMERA:</w:t>
      </w:r>
      <w:r>
        <w:rPr>
          <w:rFonts w:ascii="Arial" w:hAnsi="Arial" w:cs="Arial"/>
          <w:b/>
          <w:bCs/>
          <w:iCs/>
          <w:sz w:val="18"/>
          <w:szCs w:val="18"/>
        </w:rPr>
        <w:tab/>
        <w:t>OBJETO DEL CONTRATO</w:t>
      </w:r>
      <w:r>
        <w:rPr>
          <w:rFonts w:ascii="Arial" w:hAnsi="Arial" w:cs="Arial"/>
          <w:bCs/>
          <w:iCs/>
          <w:sz w:val="18"/>
          <w:szCs w:val="18"/>
        </w:rPr>
        <w:t>.-</w:t>
      </w:r>
      <w:r>
        <w:rPr>
          <w:rFonts w:ascii="Arial" w:hAnsi="Arial" w:cs="Arial"/>
          <w:iCs/>
          <w:sz w:val="18"/>
          <w:szCs w:val="18"/>
        </w:rPr>
        <w:t xml:space="preserve"> LA</w:t>
      </w:r>
      <w:r>
        <w:rPr>
          <w:rFonts w:ascii="Arial" w:hAnsi="Arial" w:cs="Arial"/>
          <w:b/>
          <w:sz w:val="18"/>
          <w:szCs w:val="18"/>
          <w:lang w:val="es-ES_tradnl"/>
        </w:rPr>
        <w:t xml:space="preserve">ADQUISICIÓN DE _________________________________ </w:t>
      </w:r>
      <w:r>
        <w:rPr>
          <w:rFonts w:ascii="Arial" w:hAnsi="Arial" w:cs="Arial"/>
          <w:iCs/>
          <w:sz w:val="18"/>
          <w:szCs w:val="18"/>
        </w:rPr>
        <w:t>CUYO PRECIO UNITARIO, CARACTERÍSTICAS Y ESPECIFICACIONES SE DESCRIBEN A CONTINUACIÓN:</w:t>
      </w:r>
    </w:p>
    <w:p w:rsidR="003A7578" w:rsidRDefault="003A7578">
      <w:pPr>
        <w:pStyle w:val="Textoindependiente"/>
        <w:widowControl w:val="0"/>
        <w:tabs>
          <w:tab w:val="left" w:pos="-810"/>
          <w:tab w:val="left" w:pos="9960"/>
        </w:tabs>
        <w:spacing w:after="0"/>
        <w:ind w:left="1440"/>
        <w:jc w:val="both"/>
        <w:rPr>
          <w:rFonts w:ascii="Arial" w:hAnsi="Arial" w:cs="Arial"/>
          <w:iCs/>
          <w:sz w:val="18"/>
          <w:szCs w:val="18"/>
        </w:rPr>
      </w:pPr>
    </w:p>
    <w:tbl>
      <w:tblPr>
        <w:tblW w:w="0" w:type="auto"/>
        <w:tblInd w:w="-8" w:type="dxa"/>
        <w:tblLayout w:type="fixed"/>
        <w:tblCellMar>
          <w:left w:w="70" w:type="dxa"/>
          <w:right w:w="70" w:type="dxa"/>
        </w:tblCellMar>
        <w:tblLook w:val="0000" w:firstRow="0" w:lastRow="0" w:firstColumn="0" w:lastColumn="0" w:noHBand="0" w:noVBand="0"/>
      </w:tblPr>
      <w:tblGrid>
        <w:gridCol w:w="752"/>
        <w:gridCol w:w="1275"/>
        <w:gridCol w:w="1418"/>
        <w:gridCol w:w="1134"/>
        <w:gridCol w:w="1701"/>
        <w:gridCol w:w="1843"/>
        <w:gridCol w:w="1629"/>
      </w:tblGrid>
      <w:tr w:rsidR="003A7578">
        <w:trPr>
          <w:trHeight w:val="555"/>
        </w:trPr>
        <w:tc>
          <w:tcPr>
            <w:tcW w:w="752" w:type="dxa"/>
            <w:tcBorders>
              <w:top w:val="single" w:sz="4" w:space="0" w:color="000000"/>
              <w:left w:val="single" w:sz="4" w:space="0" w:color="000000"/>
              <w:bottom w:val="single" w:sz="4" w:space="0" w:color="000000"/>
            </w:tcBorders>
            <w:vAlign w:val="center"/>
          </w:tcPr>
          <w:p w:rsidR="003A7578" w:rsidRDefault="003A7578">
            <w:pPr>
              <w:snapToGrid w:val="0"/>
              <w:jc w:val="center"/>
              <w:rPr>
                <w:rFonts w:ascii="Arial" w:hAnsi="Arial" w:cs="Arial"/>
                <w:b/>
                <w:bCs/>
                <w:sz w:val="18"/>
                <w:szCs w:val="18"/>
              </w:rPr>
            </w:pPr>
            <w:r>
              <w:rPr>
                <w:rFonts w:ascii="Arial" w:hAnsi="Arial" w:cs="Arial"/>
                <w:b/>
                <w:bCs/>
                <w:sz w:val="18"/>
                <w:szCs w:val="18"/>
              </w:rPr>
              <w:t>NO. PART.</w:t>
            </w:r>
          </w:p>
        </w:tc>
        <w:tc>
          <w:tcPr>
            <w:tcW w:w="2693" w:type="dxa"/>
            <w:gridSpan w:val="2"/>
            <w:tcBorders>
              <w:top w:val="single" w:sz="4" w:space="0" w:color="000000"/>
              <w:left w:val="single" w:sz="4" w:space="0" w:color="000000"/>
              <w:bottom w:val="single" w:sz="4" w:space="0" w:color="000000"/>
            </w:tcBorders>
            <w:vAlign w:val="center"/>
          </w:tcPr>
          <w:p w:rsidR="003A7578" w:rsidRDefault="003A7578">
            <w:pPr>
              <w:snapToGrid w:val="0"/>
              <w:jc w:val="center"/>
              <w:rPr>
                <w:rFonts w:ascii="Arial" w:hAnsi="Arial" w:cs="Arial"/>
                <w:b/>
                <w:bCs/>
                <w:sz w:val="18"/>
                <w:szCs w:val="18"/>
              </w:rPr>
            </w:pPr>
            <w:r>
              <w:rPr>
                <w:rFonts w:ascii="Arial" w:hAnsi="Arial" w:cs="Arial"/>
                <w:b/>
                <w:bCs/>
                <w:sz w:val="18"/>
                <w:szCs w:val="18"/>
              </w:rPr>
              <w:t>PRESENTACIÓN</w:t>
            </w:r>
          </w:p>
          <w:p w:rsidR="003A7578" w:rsidRDefault="003A7578">
            <w:pPr>
              <w:snapToGrid w:val="0"/>
              <w:jc w:val="center"/>
              <w:rPr>
                <w:rFonts w:ascii="Arial" w:hAnsi="Arial" w:cs="Arial"/>
                <w:b/>
                <w:bCs/>
                <w:sz w:val="18"/>
                <w:szCs w:val="18"/>
              </w:rPr>
            </w:pPr>
          </w:p>
        </w:tc>
        <w:tc>
          <w:tcPr>
            <w:tcW w:w="1134" w:type="dxa"/>
            <w:tcBorders>
              <w:top w:val="single" w:sz="4" w:space="0" w:color="000000"/>
              <w:left w:val="single" w:sz="4" w:space="0" w:color="000000"/>
              <w:bottom w:val="single" w:sz="4" w:space="0" w:color="000000"/>
            </w:tcBorders>
            <w:vAlign w:val="center"/>
          </w:tcPr>
          <w:p w:rsidR="003A7578" w:rsidRDefault="003A7578">
            <w:pPr>
              <w:snapToGrid w:val="0"/>
              <w:jc w:val="center"/>
              <w:rPr>
                <w:rFonts w:ascii="Arial" w:hAnsi="Arial" w:cs="Arial"/>
                <w:b/>
                <w:bCs/>
                <w:sz w:val="18"/>
                <w:szCs w:val="18"/>
              </w:rPr>
            </w:pPr>
            <w:r>
              <w:rPr>
                <w:rFonts w:ascii="Arial" w:hAnsi="Arial" w:cs="Arial"/>
                <w:b/>
                <w:bCs/>
                <w:sz w:val="18"/>
                <w:szCs w:val="18"/>
              </w:rPr>
              <w:t>CANTIDAD</w:t>
            </w:r>
          </w:p>
        </w:tc>
        <w:tc>
          <w:tcPr>
            <w:tcW w:w="1701" w:type="dxa"/>
            <w:tcBorders>
              <w:top w:val="single" w:sz="4" w:space="0" w:color="000000"/>
              <w:left w:val="single" w:sz="4" w:space="0" w:color="000000"/>
              <w:bottom w:val="single" w:sz="4" w:space="0" w:color="000000"/>
            </w:tcBorders>
            <w:vAlign w:val="center"/>
          </w:tcPr>
          <w:p w:rsidR="003A7578" w:rsidRDefault="003A7578">
            <w:pPr>
              <w:snapToGrid w:val="0"/>
              <w:jc w:val="center"/>
              <w:rPr>
                <w:rFonts w:ascii="Arial" w:hAnsi="Arial" w:cs="Arial"/>
                <w:b/>
                <w:bCs/>
                <w:sz w:val="18"/>
                <w:szCs w:val="18"/>
              </w:rPr>
            </w:pPr>
            <w:r>
              <w:rPr>
                <w:rFonts w:ascii="Arial" w:hAnsi="Arial" w:cs="Arial"/>
                <w:b/>
                <w:bCs/>
                <w:sz w:val="18"/>
                <w:szCs w:val="18"/>
              </w:rPr>
              <w:t>MARCA</w:t>
            </w:r>
          </w:p>
        </w:tc>
        <w:tc>
          <w:tcPr>
            <w:tcW w:w="1843" w:type="dxa"/>
            <w:tcBorders>
              <w:top w:val="single" w:sz="4" w:space="0" w:color="000000"/>
              <w:left w:val="single" w:sz="4" w:space="0" w:color="000000"/>
              <w:bottom w:val="single" w:sz="4" w:space="0" w:color="000000"/>
            </w:tcBorders>
            <w:vAlign w:val="center"/>
          </w:tcPr>
          <w:p w:rsidR="003A7578" w:rsidRDefault="003A7578">
            <w:pPr>
              <w:snapToGrid w:val="0"/>
              <w:jc w:val="center"/>
              <w:rPr>
                <w:rFonts w:ascii="Arial" w:hAnsi="Arial" w:cs="Arial"/>
                <w:b/>
                <w:bCs/>
                <w:sz w:val="18"/>
                <w:szCs w:val="18"/>
              </w:rPr>
            </w:pPr>
            <w:r>
              <w:rPr>
                <w:rFonts w:ascii="Arial" w:hAnsi="Arial" w:cs="Arial"/>
                <w:b/>
                <w:bCs/>
                <w:sz w:val="18"/>
                <w:szCs w:val="18"/>
              </w:rPr>
              <w:t>PRECIO UNITARIO</w:t>
            </w:r>
          </w:p>
        </w:tc>
        <w:tc>
          <w:tcPr>
            <w:tcW w:w="1629" w:type="dxa"/>
            <w:tcBorders>
              <w:top w:val="single" w:sz="4" w:space="0" w:color="000000"/>
              <w:left w:val="single" w:sz="4" w:space="0" w:color="000000"/>
              <w:bottom w:val="single" w:sz="4" w:space="0" w:color="000000"/>
              <w:right w:val="single" w:sz="4" w:space="0" w:color="000000"/>
            </w:tcBorders>
            <w:vAlign w:val="center"/>
          </w:tcPr>
          <w:p w:rsidR="003A7578" w:rsidRDefault="003A7578">
            <w:pPr>
              <w:snapToGrid w:val="0"/>
              <w:jc w:val="center"/>
              <w:rPr>
                <w:rFonts w:ascii="Arial" w:hAnsi="Arial" w:cs="Arial"/>
                <w:b/>
                <w:bCs/>
                <w:sz w:val="18"/>
                <w:szCs w:val="18"/>
              </w:rPr>
            </w:pPr>
            <w:r>
              <w:rPr>
                <w:rFonts w:ascii="Arial" w:hAnsi="Arial" w:cs="Arial"/>
                <w:b/>
                <w:bCs/>
                <w:sz w:val="18"/>
                <w:szCs w:val="18"/>
              </w:rPr>
              <w:t>PRECIO TOTAL</w:t>
            </w:r>
          </w:p>
        </w:tc>
      </w:tr>
      <w:tr w:rsidR="003A7578">
        <w:trPr>
          <w:trHeight w:val="255"/>
        </w:trPr>
        <w:tc>
          <w:tcPr>
            <w:tcW w:w="752"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lang w:val="es-MX"/>
              </w:rPr>
            </w:pPr>
          </w:p>
        </w:tc>
        <w:tc>
          <w:tcPr>
            <w:tcW w:w="2693" w:type="dxa"/>
            <w:gridSpan w:val="2"/>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134"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701"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b/>
                <w:sz w:val="18"/>
                <w:szCs w:val="18"/>
              </w:rPr>
            </w:pPr>
          </w:p>
        </w:tc>
        <w:tc>
          <w:tcPr>
            <w:tcW w:w="1843"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b/>
                <w:sz w:val="18"/>
                <w:szCs w:val="18"/>
              </w:rPr>
            </w:pPr>
          </w:p>
        </w:tc>
        <w:tc>
          <w:tcPr>
            <w:tcW w:w="1629" w:type="dxa"/>
            <w:tcBorders>
              <w:top w:val="single" w:sz="4" w:space="0" w:color="000000"/>
              <w:left w:val="single" w:sz="4" w:space="0" w:color="000000"/>
              <w:bottom w:val="single" w:sz="4" w:space="0" w:color="000000"/>
              <w:right w:val="single" w:sz="4" w:space="0" w:color="000000"/>
            </w:tcBorders>
            <w:vAlign w:val="center"/>
          </w:tcPr>
          <w:p w:rsidR="003A7578" w:rsidRDefault="003A7578">
            <w:pPr>
              <w:snapToGrid w:val="0"/>
              <w:jc w:val="right"/>
              <w:rPr>
                <w:rFonts w:ascii="Arial" w:hAnsi="Arial" w:cs="Arial"/>
                <w:b/>
                <w:sz w:val="18"/>
                <w:szCs w:val="18"/>
              </w:rPr>
            </w:pPr>
          </w:p>
        </w:tc>
      </w:tr>
      <w:tr w:rsidR="003A7578">
        <w:trPr>
          <w:trHeight w:val="255"/>
        </w:trPr>
        <w:tc>
          <w:tcPr>
            <w:tcW w:w="752"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lang w:val="es-MX"/>
              </w:rPr>
            </w:pPr>
          </w:p>
        </w:tc>
        <w:tc>
          <w:tcPr>
            <w:tcW w:w="1275"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418"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134"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701"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b/>
                <w:sz w:val="18"/>
                <w:szCs w:val="18"/>
              </w:rPr>
            </w:pPr>
          </w:p>
        </w:tc>
        <w:tc>
          <w:tcPr>
            <w:tcW w:w="1843"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b/>
                <w:sz w:val="18"/>
                <w:szCs w:val="18"/>
              </w:rPr>
            </w:pPr>
            <w:r>
              <w:rPr>
                <w:rFonts w:ascii="Arial" w:hAnsi="Arial" w:cs="Arial"/>
                <w:b/>
                <w:sz w:val="18"/>
                <w:szCs w:val="18"/>
              </w:rPr>
              <w:t>SUBTOTAL</w:t>
            </w:r>
          </w:p>
        </w:tc>
        <w:tc>
          <w:tcPr>
            <w:tcW w:w="1629" w:type="dxa"/>
            <w:tcBorders>
              <w:top w:val="single" w:sz="4" w:space="0" w:color="000000"/>
              <w:left w:val="single" w:sz="4" w:space="0" w:color="000000"/>
              <w:bottom w:val="single" w:sz="4" w:space="0" w:color="000000"/>
              <w:right w:val="single" w:sz="4" w:space="0" w:color="000000"/>
            </w:tcBorders>
            <w:vAlign w:val="center"/>
          </w:tcPr>
          <w:p w:rsidR="003A7578" w:rsidRDefault="003A7578">
            <w:pPr>
              <w:snapToGrid w:val="0"/>
              <w:jc w:val="right"/>
              <w:rPr>
                <w:rFonts w:ascii="Arial" w:hAnsi="Arial" w:cs="Arial"/>
                <w:b/>
                <w:sz w:val="18"/>
                <w:szCs w:val="18"/>
              </w:rPr>
            </w:pPr>
          </w:p>
        </w:tc>
      </w:tr>
      <w:tr w:rsidR="003A7578">
        <w:trPr>
          <w:trHeight w:val="255"/>
        </w:trPr>
        <w:tc>
          <w:tcPr>
            <w:tcW w:w="752"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lang w:val="es-MX"/>
              </w:rPr>
            </w:pPr>
          </w:p>
        </w:tc>
        <w:tc>
          <w:tcPr>
            <w:tcW w:w="1275"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418"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134"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sz w:val="18"/>
                <w:szCs w:val="18"/>
              </w:rPr>
            </w:pPr>
          </w:p>
        </w:tc>
        <w:tc>
          <w:tcPr>
            <w:tcW w:w="1701"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b/>
                <w:sz w:val="18"/>
                <w:szCs w:val="18"/>
              </w:rPr>
            </w:pPr>
          </w:p>
        </w:tc>
        <w:tc>
          <w:tcPr>
            <w:tcW w:w="1843" w:type="dxa"/>
            <w:tcBorders>
              <w:top w:val="single" w:sz="4" w:space="0" w:color="000000"/>
              <w:left w:val="single" w:sz="4" w:space="0" w:color="000000"/>
              <w:bottom w:val="single" w:sz="4" w:space="0" w:color="000000"/>
            </w:tcBorders>
            <w:vAlign w:val="center"/>
          </w:tcPr>
          <w:p w:rsidR="003A7578" w:rsidRDefault="003A7578">
            <w:pPr>
              <w:snapToGrid w:val="0"/>
              <w:rPr>
                <w:rFonts w:ascii="Arial" w:hAnsi="Arial" w:cs="Arial"/>
                <w:b/>
                <w:sz w:val="18"/>
                <w:szCs w:val="18"/>
              </w:rPr>
            </w:pPr>
            <w:r>
              <w:rPr>
                <w:rFonts w:ascii="Arial" w:hAnsi="Arial" w:cs="Arial"/>
                <w:b/>
                <w:sz w:val="18"/>
                <w:szCs w:val="18"/>
              </w:rPr>
              <w:t>TOTAL</w:t>
            </w:r>
          </w:p>
        </w:tc>
        <w:tc>
          <w:tcPr>
            <w:tcW w:w="1629" w:type="dxa"/>
            <w:tcBorders>
              <w:top w:val="single" w:sz="4" w:space="0" w:color="000000"/>
              <w:left w:val="single" w:sz="4" w:space="0" w:color="000000"/>
              <w:bottom w:val="single" w:sz="4" w:space="0" w:color="000000"/>
              <w:right w:val="single" w:sz="4" w:space="0" w:color="000000"/>
            </w:tcBorders>
            <w:vAlign w:val="center"/>
          </w:tcPr>
          <w:p w:rsidR="003A7578" w:rsidRDefault="003A7578">
            <w:pPr>
              <w:snapToGrid w:val="0"/>
              <w:jc w:val="right"/>
              <w:rPr>
                <w:rFonts w:ascii="Arial" w:hAnsi="Arial" w:cs="Arial"/>
                <w:b/>
                <w:sz w:val="18"/>
                <w:szCs w:val="18"/>
              </w:rPr>
            </w:pPr>
          </w:p>
        </w:tc>
      </w:tr>
    </w:tbl>
    <w:p w:rsidR="003A7578" w:rsidRDefault="003A7578">
      <w:pPr>
        <w:pStyle w:val="Textoindependiente"/>
        <w:widowControl w:val="0"/>
        <w:tabs>
          <w:tab w:val="left" w:pos="-810"/>
          <w:tab w:val="left" w:pos="9960"/>
        </w:tabs>
        <w:spacing w:after="0"/>
        <w:ind w:left="1440"/>
        <w:jc w:val="both"/>
      </w:pPr>
    </w:p>
    <w:p w:rsidR="003A7578" w:rsidRDefault="003A7578">
      <w:pPr>
        <w:pStyle w:val="Textoindependiente"/>
        <w:widowControl w:val="0"/>
        <w:tabs>
          <w:tab w:val="left" w:pos="-810"/>
          <w:tab w:val="left" w:pos="9960"/>
        </w:tabs>
        <w:spacing w:after="0"/>
        <w:ind w:left="1440"/>
        <w:jc w:val="both"/>
        <w:rPr>
          <w:rFonts w:ascii="Arial" w:hAnsi="Arial" w:cs="Arial"/>
          <w:iCs/>
          <w:sz w:val="18"/>
          <w:szCs w:val="18"/>
        </w:rPr>
      </w:pPr>
    </w:p>
    <w:p w:rsidR="003A7578" w:rsidRDefault="003A7578">
      <w:pPr>
        <w:pStyle w:val="Textoindependiente"/>
        <w:widowControl w:val="0"/>
        <w:tabs>
          <w:tab w:val="left" w:pos="-810"/>
          <w:tab w:val="left" w:pos="9960"/>
        </w:tabs>
        <w:spacing w:after="0"/>
        <w:ind w:left="1440"/>
        <w:jc w:val="both"/>
        <w:rPr>
          <w:rFonts w:ascii="Arial" w:hAnsi="Arial" w:cs="Arial"/>
          <w:iCs/>
          <w:sz w:val="18"/>
          <w:szCs w:val="18"/>
        </w:rPr>
      </w:pPr>
      <w:r>
        <w:rPr>
          <w:rFonts w:ascii="Arial" w:hAnsi="Arial" w:cs="Arial"/>
          <w:iCs/>
          <w:sz w:val="18"/>
          <w:szCs w:val="18"/>
        </w:rPr>
        <w:t xml:space="preserve">EN EL SUPUESTO DE QUE </w:t>
      </w:r>
      <w:smartTag w:uri="urn:schemas-microsoft-com:office:smarttags" w:element="PersonName">
        <w:smartTagPr>
          <w:attr w:name="ProductID" w:val="LA DEPENDENCIA AJUSTE"/>
        </w:smartTagPr>
        <w:r>
          <w:rPr>
            <w:rFonts w:ascii="Arial" w:hAnsi="Arial" w:cs="Arial"/>
            <w:iCs/>
            <w:sz w:val="18"/>
            <w:szCs w:val="18"/>
          </w:rPr>
          <w:t>LA DEPENDENCIA AJUSTE</w:t>
        </w:r>
      </w:smartTag>
      <w:smartTag w:uri="urn:schemas-microsoft-com:office:smarttags" w:element="PersonName">
        <w:smartTagPr>
          <w:attr w:name="ProductID" w:val="LA CANTIDAD DE"/>
        </w:smartTagPr>
        <w:r>
          <w:rPr>
            <w:rFonts w:ascii="Arial" w:hAnsi="Arial" w:cs="Arial"/>
            <w:iCs/>
            <w:sz w:val="18"/>
            <w:szCs w:val="18"/>
          </w:rPr>
          <w:t>LA CANTIDAD DE</w:t>
        </w:r>
      </w:smartTag>
      <w:r>
        <w:rPr>
          <w:rFonts w:ascii="Arial" w:hAnsi="Arial" w:cs="Arial"/>
          <w:iCs/>
          <w:sz w:val="18"/>
          <w:szCs w:val="18"/>
        </w:rPr>
        <w:t xml:space="preserve"> BIENES A ADQUIRIR, </w:t>
      </w:r>
      <w:smartTag w:uri="urn:schemas-microsoft-com:office:smarttags" w:element="PersonName">
        <w:smartTagPr>
          <w:attr w:name="ProductID" w:val="LA AMPLIACIￓN AL"/>
        </w:smartTagPr>
        <w:r>
          <w:rPr>
            <w:rFonts w:ascii="Arial" w:hAnsi="Arial" w:cs="Arial"/>
            <w:iCs/>
            <w:sz w:val="18"/>
            <w:szCs w:val="18"/>
          </w:rPr>
          <w:t>LA AMPLIACIÓN AL</w:t>
        </w:r>
      </w:smartTag>
      <w:r>
        <w:rPr>
          <w:rFonts w:ascii="Arial" w:hAnsi="Arial" w:cs="Arial"/>
          <w:iCs/>
          <w:sz w:val="18"/>
          <w:szCs w:val="18"/>
        </w:rPr>
        <w:t xml:space="preserve"> CONTRATO SE FORMALIZARÁ POR MEDIO DE UN CONVENIO MODIFICATORIO.</w:t>
      </w:r>
    </w:p>
    <w:p w:rsidR="003A7578" w:rsidRDefault="003A7578">
      <w:pPr>
        <w:pStyle w:val="Textoindependiente"/>
        <w:widowControl w:val="0"/>
        <w:tabs>
          <w:tab w:val="left" w:pos="-810"/>
          <w:tab w:val="left" w:pos="9960"/>
        </w:tabs>
        <w:spacing w:after="0"/>
        <w:ind w:left="1440"/>
        <w:jc w:val="both"/>
        <w:rPr>
          <w:rFonts w:ascii="Arial" w:hAnsi="Arial" w:cs="Arial"/>
          <w:iCs/>
          <w:sz w:val="18"/>
          <w:szCs w:val="18"/>
        </w:rPr>
      </w:pPr>
    </w:p>
    <w:p w:rsidR="003A7578" w:rsidRDefault="003A7578">
      <w:pPr>
        <w:ind w:left="1560" w:hanging="1560"/>
        <w:jc w:val="both"/>
        <w:rPr>
          <w:rFonts w:ascii="Arial" w:hAnsi="Arial" w:cs="Arial"/>
          <w:sz w:val="18"/>
          <w:szCs w:val="18"/>
        </w:rPr>
      </w:pPr>
      <w:r>
        <w:rPr>
          <w:rFonts w:ascii="Arial" w:hAnsi="Arial" w:cs="Arial"/>
          <w:b/>
          <w:bCs/>
          <w:sz w:val="18"/>
          <w:szCs w:val="18"/>
        </w:rPr>
        <w:t>SEGUNDA:</w:t>
      </w:r>
      <w:r>
        <w:rPr>
          <w:rFonts w:ascii="Arial" w:hAnsi="Arial" w:cs="Arial"/>
          <w:b/>
          <w:bCs/>
          <w:sz w:val="18"/>
          <w:szCs w:val="18"/>
        </w:rPr>
        <w:tab/>
        <w:t>MONTO DEL CONTRATO</w:t>
      </w:r>
      <w:r>
        <w:rPr>
          <w:rFonts w:ascii="Arial" w:hAnsi="Arial" w:cs="Arial"/>
          <w:sz w:val="18"/>
          <w:szCs w:val="18"/>
        </w:rPr>
        <w:t xml:space="preserve">.- </w:t>
      </w:r>
      <w:r>
        <w:rPr>
          <w:rFonts w:ascii="Arial" w:hAnsi="Arial" w:cs="Arial"/>
          <w:bCs/>
          <w:sz w:val="18"/>
          <w:szCs w:val="18"/>
        </w:rPr>
        <w:t xml:space="preserve">AMBAS PARTES CONVIENEN EN QUE EL MONTO  MÍNIMO DEL PRESENTE CONTRATO ES DE </w:t>
      </w:r>
      <w:r>
        <w:rPr>
          <w:rFonts w:ascii="Arial" w:hAnsi="Arial" w:cs="Arial"/>
          <w:b/>
          <w:bCs/>
          <w:sz w:val="18"/>
          <w:szCs w:val="18"/>
        </w:rPr>
        <w:t>$_______________________</w:t>
      </w:r>
      <w:r>
        <w:rPr>
          <w:rFonts w:ascii="Arial" w:hAnsi="Arial" w:cs="Arial"/>
          <w:bCs/>
          <w:spacing w:val="-3"/>
          <w:sz w:val="18"/>
          <w:szCs w:val="18"/>
        </w:rPr>
        <w:t xml:space="preserve">, EL CUAL SE PODRÁ AMPLIAR HASTA UN MONTO MÁXIMO DE </w:t>
      </w:r>
      <w:r>
        <w:rPr>
          <w:rFonts w:ascii="Arial" w:hAnsi="Arial" w:cs="Arial"/>
          <w:b/>
          <w:bCs/>
          <w:sz w:val="18"/>
          <w:szCs w:val="18"/>
        </w:rPr>
        <w:t>$______________________________</w:t>
      </w:r>
      <w:r>
        <w:rPr>
          <w:rFonts w:ascii="Arial" w:hAnsi="Arial" w:cs="Arial"/>
          <w:bCs/>
          <w:spacing w:val="-3"/>
          <w:sz w:val="18"/>
          <w:szCs w:val="18"/>
        </w:rPr>
        <w:t xml:space="preserve">, </w:t>
      </w:r>
      <w:r>
        <w:rPr>
          <w:rFonts w:ascii="Arial" w:hAnsi="Arial" w:cs="Arial"/>
          <w:sz w:val="18"/>
          <w:szCs w:val="18"/>
        </w:rPr>
        <w:t xml:space="preserve">INCLUYENDO EL 16% DEL IMPUESTO AL VALOR AGREGADO (IVA). </w:t>
      </w:r>
    </w:p>
    <w:p w:rsidR="003A7578" w:rsidRDefault="003A7578">
      <w:pPr>
        <w:ind w:left="1418" w:hanging="1418"/>
        <w:jc w:val="both"/>
        <w:rPr>
          <w:rFonts w:ascii="Arial" w:hAnsi="Arial" w:cs="Arial"/>
          <w:b/>
          <w:i/>
          <w:sz w:val="18"/>
          <w:szCs w:val="18"/>
        </w:rPr>
      </w:pPr>
    </w:p>
    <w:p w:rsidR="003A7578" w:rsidRDefault="003A7578">
      <w:pPr>
        <w:widowControl w:val="0"/>
        <w:ind w:left="1418" w:hanging="1418"/>
        <w:jc w:val="both"/>
        <w:rPr>
          <w:rFonts w:ascii="Arial" w:hAnsi="Arial" w:cs="Arial"/>
          <w:bCs/>
          <w:iCs/>
          <w:spacing w:val="-3"/>
          <w:sz w:val="18"/>
          <w:szCs w:val="18"/>
        </w:rPr>
      </w:pPr>
      <w:r>
        <w:rPr>
          <w:rFonts w:ascii="Arial" w:hAnsi="Arial" w:cs="Arial"/>
          <w:b/>
          <w:bCs/>
          <w:iCs/>
          <w:sz w:val="18"/>
          <w:szCs w:val="18"/>
        </w:rPr>
        <w:t>TERCERA:</w:t>
      </w:r>
      <w:r>
        <w:rPr>
          <w:rFonts w:ascii="Arial" w:hAnsi="Arial" w:cs="Arial"/>
          <w:b/>
          <w:bCs/>
          <w:iCs/>
          <w:sz w:val="18"/>
          <w:szCs w:val="18"/>
        </w:rPr>
        <w:tab/>
        <w:t>FORMA DE PAGO</w:t>
      </w:r>
      <w:r>
        <w:rPr>
          <w:rFonts w:ascii="Arial" w:hAnsi="Arial" w:cs="Arial"/>
          <w:bCs/>
          <w:iCs/>
          <w:sz w:val="18"/>
          <w:szCs w:val="18"/>
        </w:rPr>
        <w:t xml:space="preserve">.- EL MONTO DEL CONTRATO </w:t>
      </w:r>
      <w:r>
        <w:rPr>
          <w:rFonts w:ascii="Arial" w:hAnsi="Arial" w:cs="Arial"/>
          <w:bCs/>
          <w:iCs/>
          <w:spacing w:val="-3"/>
          <w:sz w:val="18"/>
          <w:szCs w:val="18"/>
        </w:rPr>
        <w:t xml:space="preserve">SE PAGARÁ DE </w:t>
      </w:r>
      <w:smartTag w:uri="urn:schemas-microsoft-com:office:smarttags" w:element="PersonName">
        <w:smartTagPr>
          <w:attr w:name="ProductID" w:val="LA SIGUIENTE MANERA"/>
        </w:smartTagPr>
        <w:r>
          <w:rPr>
            <w:rFonts w:ascii="Arial" w:hAnsi="Arial" w:cs="Arial"/>
            <w:bCs/>
            <w:iCs/>
            <w:spacing w:val="-3"/>
            <w:sz w:val="18"/>
            <w:szCs w:val="18"/>
          </w:rPr>
          <w:t>LA SIGUIENTE MANERA</w:t>
        </w:r>
      </w:smartTag>
      <w:r>
        <w:rPr>
          <w:rFonts w:ascii="Arial" w:hAnsi="Arial" w:cs="Arial"/>
          <w:bCs/>
          <w:iCs/>
          <w:spacing w:val="-3"/>
          <w:sz w:val="18"/>
          <w:szCs w:val="18"/>
        </w:rPr>
        <w:t>:</w:t>
      </w:r>
    </w:p>
    <w:p w:rsidR="003A7578" w:rsidRDefault="003A7578">
      <w:pPr>
        <w:widowControl w:val="0"/>
        <w:ind w:left="1418" w:hanging="1418"/>
        <w:jc w:val="both"/>
        <w:rPr>
          <w:rFonts w:ascii="Arial" w:hAnsi="Arial" w:cs="Arial"/>
          <w:bCs/>
          <w:iCs/>
          <w:spacing w:val="-3"/>
          <w:sz w:val="18"/>
          <w:szCs w:val="18"/>
        </w:rPr>
      </w:pPr>
    </w:p>
    <w:p w:rsidR="003A7578" w:rsidRDefault="003A7578">
      <w:pPr>
        <w:numPr>
          <w:ilvl w:val="0"/>
          <w:numId w:val="25"/>
        </w:numPr>
        <w:ind w:left="1699" w:hanging="283"/>
        <w:jc w:val="both"/>
        <w:rPr>
          <w:rFonts w:ascii="Arial" w:hAnsi="Arial" w:cs="Arial"/>
          <w:sz w:val="18"/>
          <w:szCs w:val="18"/>
        </w:rPr>
      </w:pPr>
      <w:r>
        <w:rPr>
          <w:rFonts w:ascii="Arial" w:hAnsi="Arial" w:cs="Arial"/>
          <w:sz w:val="18"/>
          <w:szCs w:val="18"/>
        </w:rPr>
        <w:t>ESTA DEPENDENCIA CUBRIRÁ EL MONTO CON CARGO AL PRESUPUESTO ASIGNADO A LA _______________________ PARA EL EJERCICIO FISCAL 201</w:t>
      </w:r>
      <w:r w:rsidR="001F3A91">
        <w:rPr>
          <w:rFonts w:ascii="Arial" w:hAnsi="Arial" w:cs="Arial"/>
          <w:sz w:val="18"/>
          <w:szCs w:val="18"/>
        </w:rPr>
        <w:t>7</w:t>
      </w:r>
      <w:r>
        <w:rPr>
          <w:rFonts w:ascii="Arial" w:hAnsi="Arial" w:cs="Arial"/>
          <w:sz w:val="18"/>
          <w:szCs w:val="18"/>
        </w:rPr>
        <w:t>, CALENDARIO MES DE _______________ 201</w:t>
      </w:r>
      <w:r w:rsidR="001F3A91">
        <w:rPr>
          <w:rFonts w:ascii="Arial" w:hAnsi="Arial" w:cs="Arial"/>
          <w:sz w:val="18"/>
          <w:szCs w:val="18"/>
        </w:rPr>
        <w:t>7</w:t>
      </w:r>
      <w:r>
        <w:rPr>
          <w:rFonts w:ascii="Arial" w:hAnsi="Arial" w:cs="Arial"/>
          <w:sz w:val="18"/>
          <w:szCs w:val="18"/>
        </w:rPr>
        <w:t>.</w:t>
      </w:r>
    </w:p>
    <w:p w:rsidR="003A7578" w:rsidRDefault="003A7578">
      <w:pPr>
        <w:ind w:left="1699"/>
        <w:jc w:val="both"/>
        <w:rPr>
          <w:rFonts w:ascii="Arial" w:hAnsi="Arial" w:cs="Arial"/>
          <w:sz w:val="18"/>
          <w:szCs w:val="18"/>
        </w:rPr>
      </w:pPr>
    </w:p>
    <w:p w:rsidR="003A7578" w:rsidRDefault="003A7578">
      <w:pPr>
        <w:numPr>
          <w:ilvl w:val="0"/>
          <w:numId w:val="25"/>
        </w:numPr>
        <w:ind w:left="1699" w:hanging="283"/>
        <w:jc w:val="both"/>
        <w:rPr>
          <w:rFonts w:ascii="Arial" w:hAnsi="Arial" w:cs="Arial"/>
          <w:sz w:val="18"/>
          <w:szCs w:val="18"/>
        </w:rPr>
      </w:pPr>
      <w:smartTag w:uri="urn:schemas-microsoft-com:office:smarttags" w:element="PersonName">
        <w:smartTagPr>
          <w:attr w:name="ProductID" w:val="LA DEPENDENCIA REALIZAR￁"/>
        </w:smartTagPr>
        <w:r>
          <w:rPr>
            <w:rFonts w:ascii="Arial" w:hAnsi="Arial" w:cs="Arial"/>
            <w:sz w:val="18"/>
            <w:szCs w:val="18"/>
          </w:rPr>
          <w:t>LA DEPENDENCIA REALIZARÁ</w:t>
        </w:r>
      </w:smartTag>
      <w:r>
        <w:rPr>
          <w:rFonts w:ascii="Arial" w:hAnsi="Arial" w:cs="Arial"/>
          <w:sz w:val="18"/>
          <w:szCs w:val="18"/>
        </w:rPr>
        <w:t xml:space="preserve"> LOS PAGOS DENTRO DE LOS </w:t>
      </w:r>
      <w:r>
        <w:rPr>
          <w:rFonts w:ascii="Arial" w:hAnsi="Arial" w:cs="Arial"/>
          <w:bCs/>
          <w:sz w:val="18"/>
          <w:szCs w:val="18"/>
        </w:rPr>
        <w:t xml:space="preserve">20 DÍAS </w:t>
      </w:r>
      <w:r>
        <w:rPr>
          <w:rFonts w:ascii="Arial" w:hAnsi="Arial" w:cs="Arial"/>
          <w:sz w:val="18"/>
          <w:szCs w:val="18"/>
        </w:rPr>
        <w:t xml:space="preserve">NATURALES POSTERIORES A </w:t>
      </w:r>
      <w:smartTag w:uri="urn:schemas-microsoft-com:office:smarttags" w:element="PersonName">
        <w:smartTagPr>
          <w:attr w:name="ProductID" w:val="LA PRESENTACIￓN QUE"/>
        </w:smartTagPr>
        <w:r>
          <w:rPr>
            <w:rFonts w:ascii="Arial" w:hAnsi="Arial" w:cs="Arial"/>
            <w:sz w:val="18"/>
            <w:szCs w:val="18"/>
          </w:rPr>
          <w:t>LA PRESENTACIÓN QUE</w:t>
        </w:r>
      </w:smartTag>
      <w:r>
        <w:rPr>
          <w:rFonts w:ascii="Arial" w:hAnsi="Arial" w:cs="Arial"/>
          <w:sz w:val="18"/>
          <w:szCs w:val="18"/>
        </w:rPr>
        <w:t xml:space="preserve"> HAGA EL PROVEEDOR DE </w:t>
      </w:r>
      <w:smartTag w:uri="urn:schemas-microsoft-com:office:smarttags" w:element="PersonName">
        <w:smartTagPr>
          <w:attr w:name="ProductID" w:val="LA SIGUIENTE DOCUMENTACIￓN"/>
        </w:smartTagPr>
        <w:r>
          <w:rPr>
            <w:rFonts w:ascii="Arial" w:hAnsi="Arial" w:cs="Arial"/>
            <w:sz w:val="18"/>
            <w:szCs w:val="18"/>
          </w:rPr>
          <w:t>LA SIGUIENTE DOCUMENTACIÓN</w:t>
        </w:r>
      </w:smartTag>
      <w:r>
        <w:rPr>
          <w:rFonts w:ascii="Arial" w:hAnsi="Arial" w:cs="Arial"/>
          <w:sz w:val="18"/>
          <w:szCs w:val="18"/>
        </w:rPr>
        <w:t>:</w:t>
      </w:r>
    </w:p>
    <w:p w:rsidR="003A7578" w:rsidRDefault="003A7578">
      <w:pPr>
        <w:pStyle w:val="Prrafodelista1"/>
        <w:rPr>
          <w:rFonts w:ascii="Arial" w:hAnsi="Arial" w:cs="Arial"/>
          <w:sz w:val="18"/>
          <w:szCs w:val="18"/>
        </w:rPr>
      </w:pPr>
    </w:p>
    <w:p w:rsidR="003A7578" w:rsidRDefault="003A7578">
      <w:pPr>
        <w:numPr>
          <w:ilvl w:val="0"/>
          <w:numId w:val="11"/>
        </w:numPr>
        <w:jc w:val="both"/>
        <w:rPr>
          <w:rFonts w:ascii="Arial" w:hAnsi="Arial" w:cs="Arial"/>
          <w:sz w:val="18"/>
          <w:szCs w:val="18"/>
        </w:rPr>
      </w:pPr>
    </w:p>
    <w:p w:rsidR="003A7578" w:rsidRDefault="003A7578">
      <w:pPr>
        <w:numPr>
          <w:ilvl w:val="0"/>
          <w:numId w:val="11"/>
        </w:numPr>
        <w:jc w:val="both"/>
        <w:rPr>
          <w:rFonts w:ascii="Arial" w:hAnsi="Arial" w:cs="Arial"/>
          <w:sz w:val="18"/>
          <w:szCs w:val="18"/>
        </w:rPr>
      </w:pPr>
    </w:p>
    <w:p w:rsidR="003A7578" w:rsidRDefault="003A7578">
      <w:pPr>
        <w:numPr>
          <w:ilvl w:val="0"/>
          <w:numId w:val="11"/>
        </w:numPr>
        <w:jc w:val="both"/>
        <w:rPr>
          <w:rFonts w:ascii="Arial" w:hAnsi="Arial" w:cs="Arial"/>
          <w:sz w:val="18"/>
          <w:szCs w:val="18"/>
        </w:rPr>
      </w:pPr>
    </w:p>
    <w:p w:rsidR="003A7578" w:rsidRDefault="003A7578">
      <w:pPr>
        <w:numPr>
          <w:ilvl w:val="0"/>
          <w:numId w:val="11"/>
        </w:numPr>
        <w:jc w:val="both"/>
        <w:rPr>
          <w:rFonts w:ascii="Arial" w:hAnsi="Arial" w:cs="Arial"/>
          <w:sz w:val="18"/>
          <w:szCs w:val="18"/>
        </w:rPr>
      </w:pPr>
    </w:p>
    <w:p w:rsidR="003A7578" w:rsidRDefault="003A7578">
      <w:pPr>
        <w:numPr>
          <w:ilvl w:val="0"/>
          <w:numId w:val="11"/>
        </w:numPr>
        <w:jc w:val="both"/>
        <w:rPr>
          <w:rFonts w:ascii="Arial" w:hAnsi="Arial" w:cs="Arial"/>
          <w:sz w:val="18"/>
          <w:szCs w:val="18"/>
        </w:rPr>
      </w:pPr>
    </w:p>
    <w:p w:rsidR="003A7578" w:rsidRDefault="003A7578">
      <w:pPr>
        <w:ind w:left="1699"/>
        <w:jc w:val="both"/>
        <w:rPr>
          <w:rFonts w:ascii="Arial" w:hAnsi="Arial" w:cs="Arial"/>
          <w:sz w:val="18"/>
          <w:szCs w:val="18"/>
        </w:rPr>
      </w:pPr>
    </w:p>
    <w:p w:rsidR="003A7578" w:rsidRDefault="003A7578">
      <w:pPr>
        <w:jc w:val="both"/>
        <w:rPr>
          <w:rFonts w:ascii="Arial" w:hAnsi="Arial" w:cs="Arial"/>
          <w:sz w:val="18"/>
          <w:szCs w:val="18"/>
        </w:rPr>
      </w:pPr>
    </w:p>
    <w:p w:rsidR="003A7578" w:rsidRDefault="003A7578">
      <w:pPr>
        <w:numPr>
          <w:ilvl w:val="0"/>
          <w:numId w:val="25"/>
        </w:numPr>
        <w:ind w:left="1699" w:hanging="283"/>
        <w:jc w:val="both"/>
        <w:rPr>
          <w:rFonts w:ascii="Arial" w:hAnsi="Arial" w:cs="Arial"/>
          <w:sz w:val="18"/>
          <w:szCs w:val="18"/>
        </w:rPr>
      </w:pPr>
      <w:r>
        <w:rPr>
          <w:rFonts w:ascii="Arial" w:hAnsi="Arial" w:cs="Arial"/>
          <w:sz w:val="18"/>
          <w:szCs w:val="18"/>
        </w:rPr>
        <w:t xml:space="preserve">EN EL CASO DE QUE </w:t>
      </w:r>
      <w:smartTag w:uri="urn:schemas-microsoft-com:office:smarttags" w:element="PersonName">
        <w:smartTagPr>
          <w:attr w:name="ProductID" w:val="LA FACTURA ENTREGADA"/>
        </w:smartTagPr>
        <w:r>
          <w:rPr>
            <w:rFonts w:ascii="Arial" w:hAnsi="Arial" w:cs="Arial"/>
            <w:sz w:val="18"/>
            <w:szCs w:val="18"/>
          </w:rPr>
          <w:t>LA FACTURA ENTREGADA</w:t>
        </w:r>
      </w:smartTag>
      <w:r>
        <w:rPr>
          <w:rFonts w:ascii="Arial" w:hAnsi="Arial" w:cs="Arial"/>
          <w:sz w:val="18"/>
          <w:szCs w:val="18"/>
        </w:rPr>
        <w:t xml:space="preserve"> POR EL PROVEEDOR PARA SU PAGO, PRESENTE ERRORES O DEFICIENCIAS, </w:t>
      </w:r>
      <w:smartTag w:uri="urn:schemas-microsoft-com:office:smarttags" w:element="PersonName">
        <w:smartTagPr>
          <w:attr w:name="ProductID" w:val="LA DEPENDENCIA A"/>
        </w:smartTagPr>
        <w:r>
          <w:rPr>
            <w:rFonts w:ascii="Arial" w:hAnsi="Arial" w:cs="Arial"/>
            <w:sz w:val="18"/>
            <w:szCs w:val="18"/>
          </w:rPr>
          <w:t>LA DEPENDENCIA A</w:t>
        </w:r>
      </w:smartTag>
      <w:r>
        <w:rPr>
          <w:rFonts w:ascii="Arial" w:hAnsi="Arial" w:cs="Arial"/>
          <w:sz w:val="18"/>
          <w:szCs w:val="18"/>
        </w:rPr>
        <w:t xml:space="preserve"> TRAVÉS DE </w:t>
      </w:r>
      <w:smartTag w:uri="urn:schemas-microsoft-com:office:smarttags" w:element="PersonName">
        <w:smartTagPr>
          <w:attr w:name="ProductID" w:val="LA DIRECCIￓN GENERAL"/>
        </w:smartTagPr>
        <w:r>
          <w:rPr>
            <w:rFonts w:ascii="Arial" w:hAnsi="Arial" w:cs="Arial"/>
            <w:sz w:val="18"/>
            <w:szCs w:val="18"/>
          </w:rPr>
          <w:t>LA DIRECCIÓN GENERAL</w:t>
        </w:r>
      </w:smartTag>
      <w:r>
        <w:rPr>
          <w:rFonts w:ascii="Arial" w:hAnsi="Arial" w:cs="Arial"/>
          <w:sz w:val="18"/>
          <w:szCs w:val="18"/>
        </w:rPr>
        <w:t xml:space="preserve"> ADJUNTA DE ADQUISICIONES, DENTRO DE LOS TRES DÍAS HÁBILES SIGUIENTES AL DE SU RECEPCIÓN, INDICARÁ AL PROVEEDOR LAS DEFICIENCIAS QUE DEBERÁ CORREGIR. EL PERIODO QUE TRANSCURRA A PARTIR DE QUE SE LE INDIQUE LAS DEFICIENCIAS Y HASTA QUE EL PROVEEDOR PRESENTE </w:t>
      </w:r>
      <w:smartTag w:uri="urn:schemas-microsoft-com:office:smarttags" w:element="PersonName">
        <w:smartTagPr>
          <w:attr w:name="ProductID" w:val="LA FACTURA CORREGIDA"/>
        </w:smartTagPr>
        <w:r>
          <w:rPr>
            <w:rFonts w:ascii="Arial" w:hAnsi="Arial" w:cs="Arial"/>
            <w:sz w:val="18"/>
            <w:szCs w:val="18"/>
          </w:rPr>
          <w:t>LA FACTURA CORREGIDA</w:t>
        </w:r>
      </w:smartTag>
      <w:r>
        <w:rPr>
          <w:rFonts w:ascii="Arial" w:hAnsi="Arial" w:cs="Arial"/>
          <w:sz w:val="18"/>
          <w:szCs w:val="18"/>
        </w:rPr>
        <w:t>, INTERRUMPIRÁ EL PLAZO PARA EL PAGO.</w:t>
      </w:r>
    </w:p>
    <w:p w:rsidR="003A7578" w:rsidRDefault="003A7578">
      <w:pPr>
        <w:tabs>
          <w:tab w:val="left" w:pos="1418"/>
        </w:tabs>
        <w:ind w:left="1418" w:hanging="284"/>
        <w:jc w:val="both"/>
        <w:rPr>
          <w:rFonts w:ascii="Arial" w:hAnsi="Arial" w:cs="Arial"/>
          <w:sz w:val="18"/>
          <w:szCs w:val="18"/>
        </w:rPr>
      </w:pPr>
    </w:p>
    <w:p w:rsidR="003A7578" w:rsidRDefault="003A7578">
      <w:pPr>
        <w:numPr>
          <w:ilvl w:val="0"/>
          <w:numId w:val="25"/>
        </w:numPr>
        <w:ind w:left="1699" w:hanging="283"/>
        <w:jc w:val="both"/>
        <w:rPr>
          <w:rFonts w:ascii="Arial" w:hAnsi="Arial" w:cs="Arial"/>
          <w:sz w:val="18"/>
          <w:szCs w:val="18"/>
        </w:rPr>
      </w:pPr>
      <w:r>
        <w:rPr>
          <w:rFonts w:ascii="Arial" w:hAnsi="Arial" w:cs="Arial"/>
          <w:sz w:val="18"/>
          <w:szCs w:val="18"/>
        </w:rPr>
        <w:t xml:space="preserve">TRATÁNDOSE DE PAGOS EN EXCESO QUE HAYA RECIBIDO EL PROVEEDOR, ÉSTE DEBERÁ REINTEGRAR LAS CANTIDADES PAGADAS EN EXCESO, MÁS LOS INTERESES CORRESPONDIENTES, CONFORME A </w:t>
      </w:r>
      <w:smartTag w:uri="urn:schemas-microsoft-com:office:smarttags" w:element="PersonName">
        <w:smartTagPr>
          <w:attr w:name="ProductID" w:val="LA TASA QUE"/>
        </w:smartTagPr>
        <w:r>
          <w:rPr>
            <w:rFonts w:ascii="Arial" w:hAnsi="Arial" w:cs="Arial"/>
            <w:sz w:val="18"/>
            <w:szCs w:val="18"/>
          </w:rPr>
          <w:t>LA TASA QUE</w:t>
        </w:r>
      </w:smartTag>
      <w:r>
        <w:rPr>
          <w:rFonts w:ascii="Arial" w:hAnsi="Arial" w:cs="Arial"/>
          <w:sz w:val="18"/>
          <w:szCs w:val="18"/>
        </w:rPr>
        <w:t xml:space="preserve"> SERÁ IGUAL A </w:t>
      </w:r>
      <w:smartTag w:uri="urn:schemas-microsoft-com:office:smarttags" w:element="PersonName">
        <w:smartTagPr>
          <w:attr w:name="ProductID" w:val="LA ESTABLECIDA POR"/>
        </w:smartTagPr>
        <w:r>
          <w:rPr>
            <w:rFonts w:ascii="Arial" w:hAnsi="Arial" w:cs="Arial"/>
            <w:sz w:val="18"/>
            <w:szCs w:val="18"/>
          </w:rPr>
          <w:t>LA ESTABLECIDA POR</w:t>
        </w:r>
      </w:smartTag>
      <w:smartTag w:uri="urn:schemas-microsoft-com:office:smarttags" w:element="PersonName">
        <w:smartTagPr>
          <w:attr w:name="ProductID" w:val="LA LEY DE"/>
        </w:smartTagPr>
        <w:r>
          <w:rPr>
            <w:rFonts w:ascii="Arial" w:hAnsi="Arial" w:cs="Arial"/>
            <w:sz w:val="18"/>
            <w:szCs w:val="18"/>
          </w:rPr>
          <w:t>LA LEY DE</w:t>
        </w:r>
      </w:smartTag>
      <w:r>
        <w:rPr>
          <w:rFonts w:ascii="Arial" w:hAnsi="Arial" w:cs="Arial"/>
          <w:sz w:val="18"/>
          <w:szCs w:val="18"/>
        </w:rPr>
        <w:t xml:space="preserve"> INGRESOS DE </w:t>
      </w:r>
      <w:smartTag w:uri="urn:schemas-microsoft-com:office:smarttags" w:element="PersonName">
        <w:smartTagPr>
          <w:attr w:name="ProductID" w:val="LA FEDERACIￓN EN"/>
        </w:smartTagPr>
        <w:r>
          <w:rPr>
            <w:rFonts w:ascii="Arial" w:hAnsi="Arial" w:cs="Arial"/>
            <w:sz w:val="18"/>
            <w:szCs w:val="18"/>
          </w:rPr>
          <w:t>LA FEDERACIÓN EN</w:t>
        </w:r>
      </w:smartTag>
      <w:r>
        <w:rPr>
          <w:rFonts w:ascii="Arial" w:hAnsi="Arial" w:cs="Arial"/>
          <w:sz w:val="18"/>
          <w:szCs w:val="18"/>
        </w:rPr>
        <w:t xml:space="preserve"> LOS CASOS DE PRÓRROGA PARA EL PAGO DE CRÉDITOS FISCALES.</w:t>
      </w:r>
    </w:p>
    <w:p w:rsidR="003A7578" w:rsidRDefault="003A7578">
      <w:pPr>
        <w:ind w:left="851" w:firstLine="414"/>
        <w:jc w:val="both"/>
        <w:rPr>
          <w:rFonts w:ascii="Arial" w:hAnsi="Arial" w:cs="Arial"/>
          <w:sz w:val="18"/>
          <w:szCs w:val="18"/>
        </w:rPr>
      </w:pPr>
    </w:p>
    <w:p w:rsidR="003A7578" w:rsidRDefault="003A7578">
      <w:pPr>
        <w:numPr>
          <w:ilvl w:val="0"/>
          <w:numId w:val="25"/>
        </w:numPr>
        <w:ind w:left="1699" w:hanging="283"/>
        <w:jc w:val="both"/>
        <w:rPr>
          <w:rFonts w:ascii="Arial" w:hAnsi="Arial" w:cs="Arial"/>
          <w:sz w:val="18"/>
          <w:szCs w:val="18"/>
        </w:rPr>
      </w:pPr>
      <w:r>
        <w:rPr>
          <w:rFonts w:ascii="Arial" w:hAnsi="Arial" w:cs="Arial"/>
          <w:sz w:val="18"/>
          <w:szCs w:val="18"/>
        </w:rPr>
        <w:t xml:space="preserve">LOS IMPUESTOS Y DERECHOS LOCALES Y FEDERALES QUE SE GENEREN CON MOTIVO DE </w:t>
      </w:r>
      <w:smartTag w:uri="urn:schemas-microsoft-com:office:smarttags" w:element="PersonName">
        <w:smartTagPr>
          <w:attr w:name="ProductID" w:val="LA ADQUISICIￓN DE"/>
        </w:smartTagPr>
        <w:r>
          <w:rPr>
            <w:rFonts w:ascii="Arial" w:hAnsi="Arial" w:cs="Arial"/>
            <w:sz w:val="18"/>
            <w:szCs w:val="18"/>
          </w:rPr>
          <w:t>LA ADQUISICIÓN DE</w:t>
        </w:r>
      </w:smartTag>
      <w:r>
        <w:rPr>
          <w:rFonts w:ascii="Arial" w:hAnsi="Arial" w:cs="Arial"/>
          <w:sz w:val="18"/>
          <w:szCs w:val="18"/>
        </w:rPr>
        <w:t xml:space="preserve"> BIENES OBJETO DEL PRESENTE CONTRATO, SERÁN CUBIERTOS POR EL PROVEEDOR. </w:t>
      </w:r>
      <w:smartTag w:uri="urn:schemas-microsoft-com:office:smarttags" w:element="PersonName">
        <w:smartTagPr>
          <w:attr w:name="ProductID" w:val="LA DEPENDENCIA"/>
        </w:smartTagPr>
        <w:r>
          <w:rPr>
            <w:rFonts w:ascii="Arial" w:hAnsi="Arial" w:cs="Arial"/>
            <w:sz w:val="18"/>
            <w:szCs w:val="18"/>
          </w:rPr>
          <w:t>LA DEPENDENCIA</w:t>
        </w:r>
      </w:smartTag>
      <w:r>
        <w:rPr>
          <w:rFonts w:ascii="Arial" w:hAnsi="Arial" w:cs="Arial"/>
          <w:sz w:val="18"/>
          <w:szCs w:val="18"/>
        </w:rPr>
        <w:t xml:space="preserve"> ÚNICAMENTE PAGARÁ AL PROVEEDOR, EL IMPORTE CORRESPONDIENTE AL IMPUESTO AL VALOR AGREGADO EN CASO DE QUE ESTE APLIQUE.</w:t>
      </w:r>
    </w:p>
    <w:p w:rsidR="003A7578" w:rsidRDefault="003A7578">
      <w:pPr>
        <w:ind w:left="1701" w:firstLine="414"/>
        <w:jc w:val="both"/>
        <w:rPr>
          <w:rFonts w:ascii="Arial" w:hAnsi="Arial" w:cs="Arial"/>
          <w:sz w:val="18"/>
          <w:szCs w:val="18"/>
        </w:rPr>
      </w:pPr>
    </w:p>
    <w:p w:rsidR="003A7578" w:rsidRDefault="003A7578">
      <w:pPr>
        <w:numPr>
          <w:ilvl w:val="0"/>
          <w:numId w:val="25"/>
        </w:numPr>
        <w:ind w:left="1699" w:hanging="283"/>
        <w:jc w:val="both"/>
        <w:rPr>
          <w:rFonts w:ascii="Arial" w:hAnsi="Arial" w:cs="Arial"/>
          <w:bCs/>
          <w:sz w:val="18"/>
          <w:szCs w:val="18"/>
        </w:rPr>
      </w:pPr>
      <w:r>
        <w:rPr>
          <w:rFonts w:ascii="Arial" w:hAnsi="Arial" w:cs="Arial"/>
          <w:bCs/>
          <w:sz w:val="18"/>
          <w:szCs w:val="18"/>
        </w:rPr>
        <w:t xml:space="preserve">____ SE </w:t>
      </w:r>
      <w:r>
        <w:rPr>
          <w:rFonts w:ascii="Arial" w:hAnsi="Arial" w:cs="Arial"/>
          <w:sz w:val="18"/>
          <w:szCs w:val="18"/>
        </w:rPr>
        <w:t>EFECTUARÁN</w:t>
      </w:r>
      <w:r>
        <w:rPr>
          <w:rFonts w:ascii="Arial" w:hAnsi="Arial" w:cs="Arial"/>
          <w:bCs/>
          <w:sz w:val="18"/>
          <w:szCs w:val="18"/>
        </w:rPr>
        <w:t xml:space="preserve"> PAGOS PARCIALES.</w:t>
      </w:r>
    </w:p>
    <w:p w:rsidR="003A7578" w:rsidRDefault="003A7578">
      <w:pPr>
        <w:ind w:left="1134"/>
        <w:jc w:val="both"/>
        <w:rPr>
          <w:rFonts w:ascii="Arial" w:hAnsi="Arial" w:cs="Arial"/>
          <w:sz w:val="18"/>
          <w:szCs w:val="18"/>
        </w:rPr>
      </w:pPr>
    </w:p>
    <w:p w:rsidR="003A7578" w:rsidRDefault="003A7578">
      <w:pPr>
        <w:numPr>
          <w:ilvl w:val="0"/>
          <w:numId w:val="25"/>
        </w:numPr>
        <w:ind w:left="1699" w:hanging="283"/>
        <w:jc w:val="both"/>
        <w:rPr>
          <w:rFonts w:ascii="Arial" w:hAnsi="Arial" w:cs="Arial"/>
          <w:sz w:val="18"/>
          <w:szCs w:val="18"/>
        </w:rPr>
      </w:pPr>
      <w:r>
        <w:rPr>
          <w:rFonts w:ascii="Arial" w:hAnsi="Arial" w:cs="Arial"/>
          <w:sz w:val="18"/>
          <w:szCs w:val="18"/>
        </w:rPr>
        <w:t>EL PROVEEDOR DEBERÁ PRESENTAR FACTURAS QUE CONTENGAN LOS SIGUIENTES DATOS:</w:t>
      </w:r>
    </w:p>
    <w:p w:rsidR="003A7578" w:rsidRDefault="003A7578">
      <w:pPr>
        <w:tabs>
          <w:tab w:val="left" w:pos="772"/>
          <w:tab w:val="left" w:pos="1701"/>
          <w:tab w:val="left" w:pos="3088"/>
          <w:tab w:val="left" w:pos="5404"/>
          <w:tab w:val="left" w:pos="6176"/>
        </w:tabs>
        <w:spacing w:line="190" w:lineRule="exact"/>
        <w:ind w:left="1418"/>
        <w:jc w:val="both"/>
        <w:rPr>
          <w:rFonts w:ascii="Arial" w:hAnsi="Arial" w:cs="Arial"/>
          <w:sz w:val="18"/>
          <w:szCs w:val="18"/>
        </w:rPr>
      </w:pP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NÚMERO DE CONTRATO.</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NÚMERO DE REQUISICIÓN.</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NÚMERO ECONÓMICO.</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PARTIDA PRESUPUESTAL.</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ÁREA USUARIA.</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USUARIO FINAL.</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RUBRO.</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AUTORIZACIÓN DE GASTO.</w:t>
      </w:r>
    </w:p>
    <w:p w:rsidR="003A7578" w:rsidRDefault="003A7578">
      <w:pPr>
        <w:tabs>
          <w:tab w:val="left" w:pos="772"/>
          <w:tab w:val="left" w:pos="1701"/>
          <w:tab w:val="left" w:pos="3088"/>
          <w:tab w:val="left" w:pos="5404"/>
          <w:tab w:val="left" w:pos="6176"/>
        </w:tabs>
        <w:spacing w:line="190" w:lineRule="exact"/>
        <w:ind w:left="2138"/>
        <w:jc w:val="both"/>
        <w:rPr>
          <w:rFonts w:ascii="Arial" w:hAnsi="Arial" w:cs="Arial"/>
          <w:sz w:val="18"/>
          <w:szCs w:val="18"/>
        </w:rPr>
      </w:pPr>
      <w:r>
        <w:rPr>
          <w:rFonts w:ascii="Arial" w:hAnsi="Arial" w:cs="Arial"/>
          <w:sz w:val="18"/>
          <w:szCs w:val="18"/>
        </w:rPr>
        <w:t>DATOS BANCARIOS PARA TRANSFERENCIA DE FONDOS:</w:t>
      </w:r>
    </w:p>
    <w:p w:rsidR="003A7578" w:rsidRDefault="003A7578">
      <w:pPr>
        <w:pStyle w:val="Prrafodelista1"/>
        <w:numPr>
          <w:ilvl w:val="0"/>
          <w:numId w:val="15"/>
        </w:numPr>
        <w:tabs>
          <w:tab w:val="left" w:pos="772"/>
          <w:tab w:val="left" w:pos="1701"/>
          <w:tab w:val="left" w:pos="3088"/>
          <w:tab w:val="left" w:pos="5404"/>
          <w:tab w:val="left" w:pos="6176"/>
        </w:tabs>
        <w:spacing w:line="190" w:lineRule="exact"/>
        <w:jc w:val="both"/>
        <w:rPr>
          <w:rFonts w:ascii="Arial" w:hAnsi="Arial" w:cs="Arial"/>
          <w:sz w:val="18"/>
          <w:szCs w:val="18"/>
        </w:rPr>
      </w:pPr>
      <w:r>
        <w:rPr>
          <w:rFonts w:ascii="Arial" w:hAnsi="Arial" w:cs="Arial"/>
          <w:sz w:val="18"/>
          <w:szCs w:val="18"/>
        </w:rPr>
        <w:t>BENEFICIARIO.</w:t>
      </w:r>
    </w:p>
    <w:p w:rsidR="003A7578" w:rsidRDefault="003A7578">
      <w:pPr>
        <w:pStyle w:val="Prrafodelista1"/>
        <w:numPr>
          <w:ilvl w:val="0"/>
          <w:numId w:val="15"/>
        </w:numPr>
        <w:tabs>
          <w:tab w:val="left" w:pos="772"/>
          <w:tab w:val="left" w:pos="1701"/>
          <w:tab w:val="left" w:pos="3088"/>
          <w:tab w:val="left" w:pos="5404"/>
          <w:tab w:val="left" w:pos="6176"/>
        </w:tabs>
        <w:spacing w:line="190" w:lineRule="exact"/>
        <w:jc w:val="both"/>
        <w:rPr>
          <w:rFonts w:ascii="Arial" w:hAnsi="Arial" w:cs="Arial"/>
          <w:sz w:val="18"/>
          <w:szCs w:val="18"/>
        </w:rPr>
      </w:pPr>
      <w:r>
        <w:rPr>
          <w:rFonts w:ascii="Arial" w:hAnsi="Arial" w:cs="Arial"/>
          <w:sz w:val="18"/>
          <w:szCs w:val="18"/>
        </w:rPr>
        <w:t>NÚMERO DE CUENTA.</w:t>
      </w:r>
    </w:p>
    <w:p w:rsidR="003A7578" w:rsidRDefault="003A7578">
      <w:pPr>
        <w:pStyle w:val="Prrafodelista1"/>
        <w:numPr>
          <w:ilvl w:val="0"/>
          <w:numId w:val="15"/>
        </w:numPr>
        <w:tabs>
          <w:tab w:val="left" w:pos="772"/>
          <w:tab w:val="left" w:pos="1701"/>
          <w:tab w:val="left" w:pos="3088"/>
          <w:tab w:val="left" w:pos="5404"/>
          <w:tab w:val="left" w:pos="6176"/>
        </w:tabs>
        <w:spacing w:line="190" w:lineRule="exact"/>
        <w:jc w:val="both"/>
        <w:rPr>
          <w:rFonts w:ascii="Arial" w:hAnsi="Arial" w:cs="Arial"/>
          <w:sz w:val="18"/>
          <w:szCs w:val="18"/>
        </w:rPr>
      </w:pPr>
      <w:r>
        <w:rPr>
          <w:rFonts w:ascii="Arial" w:hAnsi="Arial" w:cs="Arial"/>
          <w:sz w:val="18"/>
          <w:szCs w:val="18"/>
        </w:rPr>
        <w:t>CLABE.</w:t>
      </w:r>
    </w:p>
    <w:p w:rsidR="003A7578" w:rsidRDefault="003A7578">
      <w:pPr>
        <w:pStyle w:val="Prrafodelista1"/>
        <w:numPr>
          <w:ilvl w:val="0"/>
          <w:numId w:val="15"/>
        </w:numPr>
        <w:tabs>
          <w:tab w:val="left" w:pos="772"/>
          <w:tab w:val="left" w:pos="1701"/>
          <w:tab w:val="left" w:pos="3088"/>
          <w:tab w:val="left" w:pos="5404"/>
          <w:tab w:val="left" w:pos="6176"/>
        </w:tabs>
        <w:spacing w:line="190" w:lineRule="exact"/>
        <w:jc w:val="both"/>
        <w:rPr>
          <w:rFonts w:ascii="Arial" w:hAnsi="Arial" w:cs="Arial"/>
          <w:sz w:val="18"/>
          <w:szCs w:val="18"/>
        </w:rPr>
      </w:pPr>
      <w:r>
        <w:rPr>
          <w:rFonts w:ascii="Arial" w:hAnsi="Arial" w:cs="Arial"/>
          <w:sz w:val="18"/>
          <w:szCs w:val="18"/>
        </w:rPr>
        <w:t>DOMICILIO DEL BANCO.</w:t>
      </w:r>
    </w:p>
    <w:p w:rsidR="003A7578" w:rsidRDefault="003A7578">
      <w:pPr>
        <w:pStyle w:val="Prrafodelista1"/>
        <w:numPr>
          <w:ilvl w:val="0"/>
          <w:numId w:val="15"/>
        </w:numPr>
        <w:tabs>
          <w:tab w:val="left" w:pos="772"/>
          <w:tab w:val="left" w:pos="1701"/>
          <w:tab w:val="left" w:pos="3088"/>
          <w:tab w:val="left" w:pos="5404"/>
          <w:tab w:val="left" w:pos="6176"/>
        </w:tabs>
        <w:spacing w:line="190" w:lineRule="exact"/>
        <w:jc w:val="both"/>
        <w:rPr>
          <w:rFonts w:ascii="Arial" w:hAnsi="Arial" w:cs="Arial"/>
          <w:sz w:val="18"/>
          <w:szCs w:val="18"/>
        </w:rPr>
      </w:pPr>
      <w:r>
        <w:rPr>
          <w:rFonts w:ascii="Arial" w:hAnsi="Arial" w:cs="Arial"/>
          <w:sz w:val="18"/>
          <w:szCs w:val="18"/>
        </w:rPr>
        <w:t>BANCO.</w:t>
      </w:r>
    </w:p>
    <w:p w:rsidR="003A7578" w:rsidRDefault="003A7578">
      <w:pPr>
        <w:pStyle w:val="Prrafodelista1"/>
        <w:numPr>
          <w:ilvl w:val="0"/>
          <w:numId w:val="15"/>
        </w:numPr>
        <w:tabs>
          <w:tab w:val="left" w:pos="772"/>
          <w:tab w:val="left" w:pos="1701"/>
          <w:tab w:val="left" w:pos="3088"/>
          <w:tab w:val="left" w:pos="5404"/>
          <w:tab w:val="left" w:pos="6176"/>
        </w:tabs>
        <w:spacing w:line="190" w:lineRule="exact"/>
        <w:jc w:val="both"/>
        <w:rPr>
          <w:rFonts w:ascii="Arial" w:hAnsi="Arial" w:cs="Arial"/>
          <w:sz w:val="18"/>
          <w:szCs w:val="18"/>
        </w:rPr>
      </w:pPr>
      <w:r>
        <w:rPr>
          <w:rFonts w:ascii="Arial" w:hAnsi="Arial" w:cs="Arial"/>
          <w:sz w:val="18"/>
          <w:szCs w:val="18"/>
        </w:rPr>
        <w:t>SUCURSAL.</w:t>
      </w:r>
    </w:p>
    <w:p w:rsidR="003A7578" w:rsidRDefault="003A7578">
      <w:pPr>
        <w:ind w:left="1134"/>
        <w:jc w:val="both"/>
        <w:rPr>
          <w:rFonts w:ascii="Arial" w:hAnsi="Arial" w:cs="Arial"/>
          <w:sz w:val="18"/>
          <w:szCs w:val="18"/>
        </w:rPr>
      </w:pPr>
    </w:p>
    <w:p w:rsidR="003A7578" w:rsidRDefault="003A7578">
      <w:pPr>
        <w:ind w:left="1440" w:hanging="1440"/>
        <w:jc w:val="both"/>
        <w:rPr>
          <w:rFonts w:ascii="Arial" w:hAnsi="Arial" w:cs="Arial"/>
          <w:sz w:val="18"/>
          <w:szCs w:val="18"/>
        </w:rPr>
      </w:pPr>
      <w:r>
        <w:rPr>
          <w:rFonts w:ascii="Arial" w:hAnsi="Arial" w:cs="Arial"/>
          <w:b/>
          <w:iCs/>
          <w:sz w:val="18"/>
          <w:szCs w:val="18"/>
          <w:lang w:val="sq-AL"/>
        </w:rPr>
        <w:t>CUARTA:</w:t>
      </w:r>
      <w:r>
        <w:rPr>
          <w:rFonts w:ascii="Arial" w:hAnsi="Arial" w:cs="Arial"/>
          <w:b/>
          <w:iCs/>
          <w:sz w:val="18"/>
          <w:szCs w:val="18"/>
          <w:lang w:val="sq-AL"/>
        </w:rPr>
        <w:tab/>
        <w:t>GAR</w:t>
      </w:r>
      <w:r>
        <w:rPr>
          <w:rFonts w:ascii="Arial" w:hAnsi="Arial" w:cs="Arial"/>
          <w:b/>
          <w:bCs/>
          <w:iCs/>
          <w:sz w:val="18"/>
          <w:szCs w:val="18"/>
        </w:rPr>
        <w:t>ANTIA DE CUMPLIMIENTO.-</w:t>
      </w:r>
      <w:r>
        <w:rPr>
          <w:rFonts w:ascii="Arial" w:hAnsi="Arial" w:cs="Arial"/>
          <w:sz w:val="18"/>
          <w:szCs w:val="18"/>
        </w:rPr>
        <w:t xml:space="preserve">EL PROVEEDOR SE OBLIGA A PRESENTAR EN </w:t>
      </w:r>
      <w:smartTag w:uri="urn:schemas-microsoft-com:office:smarttags" w:element="PersonName">
        <w:smartTagPr>
          <w:attr w:name="ProductID" w:val="LA FORMA Y"/>
        </w:smartTagPr>
        <w:r>
          <w:rPr>
            <w:rFonts w:ascii="Arial" w:hAnsi="Arial" w:cs="Arial"/>
            <w:sz w:val="18"/>
            <w:szCs w:val="18"/>
          </w:rPr>
          <w:t>LA FORMA Y</w:t>
        </w:r>
      </w:smartTag>
      <w:r>
        <w:rPr>
          <w:rFonts w:ascii="Arial" w:hAnsi="Arial" w:cs="Arial"/>
          <w:sz w:val="18"/>
          <w:szCs w:val="18"/>
        </w:rPr>
        <w:t xml:space="preserve"> TÉRMINOS EN QUE LO DISPONEN LOS ARTÍCULOS 48 Y 49 DE </w:t>
      </w:r>
      <w:smartTag w:uri="urn:schemas-microsoft-com:office:smarttags" w:element="PersonName">
        <w:smartTagPr>
          <w:attr w:name="ProductID" w:val="LA LEY DE"/>
        </w:smartTagPr>
        <w:r>
          <w:rPr>
            <w:rFonts w:ascii="Arial" w:hAnsi="Arial" w:cs="Arial"/>
            <w:sz w:val="18"/>
            <w:szCs w:val="18"/>
          </w:rPr>
          <w:t>LA LEY DE</w:t>
        </w:r>
      </w:smartTag>
      <w:r>
        <w:rPr>
          <w:rFonts w:ascii="Arial" w:hAnsi="Arial" w:cs="Arial"/>
          <w:sz w:val="18"/>
          <w:szCs w:val="18"/>
        </w:rPr>
        <w:t xml:space="preserve"> ADQUISICIONES, ARRENDAMIENTOS Y SERVICIOS DEL SECTOR PÚBLICO, </w:t>
      </w:r>
      <w:smartTag w:uri="urn:schemas-microsoft-com:office:smarttags" w:element="PersonName">
        <w:smartTagPr>
          <w:attr w:name="ProductID" w:val="LA SIGUIENTE GARANTￍA"/>
        </w:smartTagPr>
        <w:r>
          <w:rPr>
            <w:rFonts w:ascii="Arial" w:hAnsi="Arial" w:cs="Arial"/>
            <w:sz w:val="18"/>
            <w:szCs w:val="18"/>
          </w:rPr>
          <w:t>LA SIGUIENTE GARANTÍA</w:t>
        </w:r>
      </w:smartTag>
      <w:r>
        <w:rPr>
          <w:rFonts w:ascii="Arial" w:hAnsi="Arial" w:cs="Arial"/>
          <w:sz w:val="18"/>
          <w:szCs w:val="18"/>
        </w:rPr>
        <w:t>:</w:t>
      </w:r>
    </w:p>
    <w:p w:rsidR="003A7578" w:rsidRDefault="003A7578">
      <w:pPr>
        <w:pStyle w:val="Sangra3detindependiente1"/>
        <w:rPr>
          <w:b w:val="0"/>
          <w:i w:val="0"/>
          <w:sz w:val="18"/>
          <w:szCs w:val="18"/>
        </w:rPr>
      </w:pPr>
    </w:p>
    <w:p w:rsidR="003A7578" w:rsidRDefault="003A7578">
      <w:pPr>
        <w:widowControl w:val="0"/>
        <w:numPr>
          <w:ilvl w:val="0"/>
          <w:numId w:val="26"/>
        </w:numPr>
        <w:tabs>
          <w:tab w:val="left" w:pos="1778"/>
        </w:tabs>
        <w:ind w:left="1778" w:hanging="360"/>
        <w:jc w:val="both"/>
        <w:rPr>
          <w:rFonts w:ascii="Arial" w:hAnsi="Arial" w:cs="Arial"/>
          <w:iCs/>
          <w:sz w:val="18"/>
          <w:szCs w:val="18"/>
        </w:rPr>
      </w:pPr>
      <w:r>
        <w:rPr>
          <w:rFonts w:ascii="Arial" w:hAnsi="Arial" w:cs="Arial"/>
          <w:iCs/>
          <w:sz w:val="18"/>
          <w:szCs w:val="18"/>
        </w:rPr>
        <w:t xml:space="preserve"> GARANTÍA DE CUMPLIMIENTO DE LAS OBLIGACIONES A SU CARGO, POR </w:t>
      </w:r>
      <w:smartTag w:uri="urn:schemas-microsoft-com:office:smarttags" w:element="PersonName">
        <w:smartTagPr>
          <w:attr w:name="ProductID" w:val="LA CANTIDAD DE"/>
        </w:smartTagPr>
        <w:r>
          <w:rPr>
            <w:rFonts w:ascii="Arial" w:hAnsi="Arial" w:cs="Arial"/>
            <w:iCs/>
            <w:sz w:val="18"/>
            <w:szCs w:val="18"/>
          </w:rPr>
          <w:t>LA CANTIDAD DE</w:t>
        </w:r>
      </w:smartTag>
      <w:r>
        <w:rPr>
          <w:rFonts w:ascii="Arial" w:hAnsi="Arial" w:cs="Arial"/>
          <w:b/>
          <w:iCs/>
          <w:sz w:val="18"/>
          <w:szCs w:val="18"/>
        </w:rPr>
        <w:t>_________________________________</w:t>
      </w:r>
      <w:r>
        <w:rPr>
          <w:rFonts w:ascii="Arial" w:hAnsi="Arial" w:cs="Arial"/>
          <w:iCs/>
          <w:sz w:val="18"/>
          <w:szCs w:val="18"/>
        </w:rPr>
        <w:t xml:space="preserve"> EQUIVALENTE AL 10% DEL IMPORTE TOTAL DEL PRESENTE CONTRATO, SIN INCLUIR EL IMPUESTO AL VALOR AGREGADO (I.V.A.)</w:t>
      </w:r>
    </w:p>
    <w:p w:rsidR="003A7578" w:rsidRDefault="003A7578">
      <w:pPr>
        <w:widowControl w:val="0"/>
        <w:ind w:left="1778"/>
        <w:jc w:val="both"/>
        <w:rPr>
          <w:rFonts w:ascii="Arial" w:hAnsi="Arial" w:cs="Arial"/>
          <w:iCs/>
          <w:sz w:val="18"/>
          <w:szCs w:val="18"/>
        </w:rPr>
      </w:pPr>
    </w:p>
    <w:p w:rsidR="003A7578" w:rsidRDefault="003A7578">
      <w:pPr>
        <w:ind w:left="1560"/>
        <w:jc w:val="both"/>
        <w:rPr>
          <w:rFonts w:ascii="Arial" w:hAnsi="Arial" w:cs="Arial"/>
          <w:sz w:val="18"/>
          <w:szCs w:val="18"/>
        </w:rPr>
      </w:pPr>
      <w:smartTag w:uri="urn:schemas-microsoft-com:office:smarttags" w:element="PersonName">
        <w:smartTagPr>
          <w:attr w:name="ProductID" w:val="LA GARANTￍA DEBER￁"/>
        </w:smartTagPr>
        <w:r>
          <w:rPr>
            <w:rFonts w:ascii="Arial" w:hAnsi="Arial" w:cs="Arial"/>
            <w:sz w:val="18"/>
            <w:szCs w:val="18"/>
          </w:rPr>
          <w:t>LA GARANTÍA DEBERÁ</w:t>
        </w:r>
      </w:smartTag>
      <w:r>
        <w:rPr>
          <w:rFonts w:ascii="Arial" w:hAnsi="Arial" w:cs="Arial"/>
          <w:sz w:val="18"/>
          <w:szCs w:val="18"/>
        </w:rPr>
        <w:t xml:space="preserve"> EXPEDIRSE A FAVOR DE </w:t>
      </w:r>
      <w:smartTag w:uri="urn:schemas-microsoft-com:office:smarttags" w:element="PersonName">
        <w:smartTagPr>
          <w:attr w:name="ProductID" w:val="LA TESORERￍA DE"/>
        </w:smartTagPr>
        <w:r>
          <w:rPr>
            <w:rFonts w:ascii="Arial" w:hAnsi="Arial" w:cs="Arial"/>
            <w:sz w:val="18"/>
            <w:szCs w:val="18"/>
          </w:rPr>
          <w:t>LA TESORERÍA DE</w:t>
        </w:r>
      </w:smartTag>
      <w:smartTag w:uri="urn:schemas-microsoft-com:office:smarttags" w:element="PersonName">
        <w:smartTagPr>
          <w:attr w:name="ProductID" w:val="LA FEDERACIￓN POR"/>
        </w:smartTagPr>
        <w:r>
          <w:rPr>
            <w:rFonts w:ascii="Arial" w:hAnsi="Arial" w:cs="Arial"/>
            <w:sz w:val="18"/>
            <w:szCs w:val="18"/>
          </w:rPr>
          <w:t>LA FEDERACIÓN POR</w:t>
        </w:r>
      </w:smartTag>
      <w:r>
        <w:rPr>
          <w:rFonts w:ascii="Arial" w:hAnsi="Arial" w:cs="Arial"/>
          <w:sz w:val="18"/>
          <w:szCs w:val="18"/>
        </w:rPr>
        <w:t xml:space="preserve"> UNA COMPAÑÍA AFIANZADORA MEXICANA O INSTITUCIÓN BANCARIA, DEBIENDO PRESENTARLA DENTRO DE LOS 10 DÍAS NATURALES POSTERIORES A </w:t>
      </w:r>
      <w:smartTag w:uri="urn:schemas-microsoft-com:office:smarttags" w:element="PersonName">
        <w:smartTagPr>
          <w:attr w:name="ProductID" w:val="LA FORMALIZACIￓN DEL"/>
        </w:smartTagPr>
        <w:r>
          <w:rPr>
            <w:rFonts w:ascii="Arial" w:hAnsi="Arial" w:cs="Arial"/>
            <w:sz w:val="18"/>
            <w:szCs w:val="18"/>
          </w:rPr>
          <w:t>LA FORMALIZACIÓN DEL</w:t>
        </w:r>
      </w:smartTag>
      <w:r>
        <w:rPr>
          <w:rFonts w:ascii="Arial" w:hAnsi="Arial" w:cs="Arial"/>
          <w:sz w:val="18"/>
          <w:szCs w:val="18"/>
        </w:rPr>
        <w:t xml:space="preserve"> PRESENTE CONTRATO</w:t>
      </w:r>
    </w:p>
    <w:p w:rsidR="003A7578" w:rsidRDefault="003A7578">
      <w:pPr>
        <w:ind w:left="1560"/>
        <w:jc w:val="both"/>
        <w:rPr>
          <w:rFonts w:ascii="Arial" w:hAnsi="Arial" w:cs="Arial"/>
          <w:sz w:val="18"/>
          <w:szCs w:val="18"/>
        </w:rPr>
      </w:pPr>
    </w:p>
    <w:p w:rsidR="003A7578" w:rsidRDefault="003A7578">
      <w:pPr>
        <w:ind w:left="1560"/>
        <w:jc w:val="both"/>
        <w:rPr>
          <w:rFonts w:ascii="Arial" w:hAnsi="Arial" w:cs="Arial"/>
          <w:iCs/>
          <w:sz w:val="18"/>
          <w:szCs w:val="18"/>
          <w:lang w:val="es-ES_tradnl"/>
        </w:rPr>
      </w:pPr>
      <w:smartTag w:uri="urn:schemas-microsoft-com:office:smarttags" w:element="PersonName">
        <w:smartTagPr>
          <w:attr w:name="ProductID" w:val="LA GARANTￍA PODR￁"/>
        </w:smartTagPr>
        <w:r>
          <w:rPr>
            <w:rFonts w:ascii="Arial" w:hAnsi="Arial" w:cs="Arial"/>
            <w:iCs/>
            <w:sz w:val="18"/>
            <w:szCs w:val="18"/>
            <w:lang w:val="es-ES_tradnl"/>
          </w:rPr>
          <w:t>LA GARANTÍA PODRÁ</w:t>
        </w:r>
      </w:smartTag>
      <w:r>
        <w:rPr>
          <w:rFonts w:ascii="Arial" w:hAnsi="Arial" w:cs="Arial"/>
          <w:iCs/>
          <w:sz w:val="18"/>
          <w:szCs w:val="18"/>
          <w:lang w:val="es-ES_tradnl"/>
        </w:rPr>
        <w:t xml:space="preserve"> SER OTORGADA MEDIANTE FIANZA O CARTA DE CRÉDITO, BANCARIA, CARTA STAND BY Ó CHEQUE CERTIFICADO, OTORGADA ANTE UNA COMPAÑÍA AFIANZADORA MEXICANA O INSTITUCIÓN BANCARIA Y A FAVOR DE </w:t>
      </w:r>
      <w:smartTag w:uri="urn:schemas-microsoft-com:office:smarttags" w:element="PersonName">
        <w:smartTagPr>
          <w:attr w:name="ProductID" w:val="LA TESORERￍA DE"/>
        </w:smartTagPr>
        <w:r>
          <w:rPr>
            <w:rFonts w:ascii="Arial" w:hAnsi="Arial" w:cs="Arial"/>
            <w:iCs/>
            <w:sz w:val="18"/>
            <w:szCs w:val="18"/>
            <w:lang w:val="es-ES_tradnl"/>
          </w:rPr>
          <w:t>LA TESORERÍA DE</w:t>
        </w:r>
      </w:smartTag>
      <w:smartTag w:uri="urn:schemas-microsoft-com:office:smarttags" w:element="PersonName">
        <w:smartTagPr>
          <w:attr w:name="ProductID" w:val="LA FEDERACIￓN."/>
        </w:smartTagPr>
        <w:r>
          <w:rPr>
            <w:rFonts w:ascii="Arial" w:hAnsi="Arial" w:cs="Arial"/>
            <w:iCs/>
            <w:sz w:val="18"/>
            <w:szCs w:val="18"/>
            <w:lang w:val="es-ES_tradnl"/>
          </w:rPr>
          <w:t>LA FEDERACIÓN.</w:t>
        </w:r>
      </w:smartTag>
    </w:p>
    <w:p w:rsidR="003A7578" w:rsidRDefault="003A7578">
      <w:pPr>
        <w:ind w:left="1866"/>
        <w:jc w:val="both"/>
        <w:rPr>
          <w:rFonts w:ascii="Arial" w:hAnsi="Arial" w:cs="Arial"/>
          <w:iCs/>
          <w:sz w:val="18"/>
          <w:szCs w:val="18"/>
          <w:lang w:val="es-ES_tradnl"/>
        </w:rPr>
      </w:pPr>
    </w:p>
    <w:p w:rsidR="003A7578" w:rsidRDefault="003A7578">
      <w:pPr>
        <w:ind w:left="1560"/>
        <w:jc w:val="both"/>
        <w:rPr>
          <w:rFonts w:ascii="Arial" w:hAnsi="Arial" w:cs="Arial"/>
          <w:iCs/>
          <w:sz w:val="18"/>
          <w:szCs w:val="18"/>
          <w:lang w:val="es-ES_tradnl"/>
        </w:rPr>
      </w:pPr>
      <w:r>
        <w:rPr>
          <w:rFonts w:ascii="Arial" w:hAnsi="Arial" w:cs="Arial"/>
          <w:iCs/>
          <w:sz w:val="18"/>
          <w:szCs w:val="18"/>
          <w:lang w:val="es-ES_tradnl"/>
        </w:rPr>
        <w:t xml:space="preserve">EN CASO DE QUE </w:t>
      </w:r>
      <w:smartTag w:uri="urn:schemas-microsoft-com:office:smarttags" w:element="PersonName">
        <w:smartTagPr>
          <w:attr w:name="ProductID" w:val="LA GARANTￍA DE"/>
        </w:smartTagPr>
        <w:r>
          <w:rPr>
            <w:rFonts w:ascii="Arial" w:hAnsi="Arial" w:cs="Arial"/>
            <w:iCs/>
            <w:sz w:val="18"/>
            <w:szCs w:val="18"/>
            <w:lang w:val="es-ES_tradnl"/>
          </w:rPr>
          <w:t>LA GARANTÍA DE</w:t>
        </w:r>
      </w:smartTag>
      <w:r>
        <w:rPr>
          <w:rFonts w:ascii="Arial" w:hAnsi="Arial" w:cs="Arial"/>
          <w:iCs/>
          <w:sz w:val="18"/>
          <w:szCs w:val="18"/>
          <w:lang w:val="es-ES_tradnl"/>
        </w:rPr>
        <w:t xml:space="preserve"> CUMPLIMIENTO SE OTORGUE A TRAVÉS DE FIANZA DEBERÁN CONTENER COMO MÍNIMO, LOS SIGUIENTES REQUISITOS:</w:t>
      </w:r>
    </w:p>
    <w:p w:rsidR="003A7578" w:rsidRDefault="003A7578">
      <w:pPr>
        <w:ind w:left="1866"/>
        <w:jc w:val="both"/>
        <w:rPr>
          <w:rFonts w:ascii="Arial" w:hAnsi="Arial" w:cs="Arial"/>
          <w:iCs/>
          <w:sz w:val="18"/>
          <w:szCs w:val="18"/>
          <w:lang w:val="es-ES_tradnl"/>
        </w:rPr>
      </w:pPr>
    </w:p>
    <w:p w:rsidR="003A7578" w:rsidRDefault="003A7578">
      <w:pPr>
        <w:widowControl w:val="0"/>
        <w:numPr>
          <w:ilvl w:val="0"/>
          <w:numId w:val="27"/>
        </w:numPr>
        <w:tabs>
          <w:tab w:val="left" w:pos="1560"/>
          <w:tab w:val="left" w:pos="1985"/>
        </w:tabs>
        <w:ind w:left="1985" w:hanging="425"/>
        <w:jc w:val="both"/>
        <w:rPr>
          <w:rFonts w:ascii="Arial" w:hAnsi="Arial" w:cs="Arial"/>
          <w:iCs/>
          <w:sz w:val="18"/>
          <w:szCs w:val="18"/>
          <w:lang w:val="es-ES_tradnl"/>
        </w:rPr>
      </w:pPr>
      <w:r>
        <w:rPr>
          <w:rFonts w:ascii="Arial" w:hAnsi="Arial" w:cs="Arial"/>
          <w:iCs/>
          <w:sz w:val="18"/>
          <w:szCs w:val="18"/>
          <w:lang w:val="es-ES_tradnl"/>
        </w:rPr>
        <w:t>INDICACIÓN DEL IMPORTE TOTAL GARANTIZADO CON NÚMERO Y LETRA.</w:t>
      </w:r>
    </w:p>
    <w:p w:rsidR="003A7578" w:rsidRDefault="003A7578">
      <w:pPr>
        <w:widowControl w:val="0"/>
        <w:numPr>
          <w:ilvl w:val="0"/>
          <w:numId w:val="27"/>
        </w:numPr>
        <w:tabs>
          <w:tab w:val="left" w:pos="1560"/>
          <w:tab w:val="left" w:pos="1985"/>
        </w:tabs>
        <w:ind w:left="1985" w:hanging="425"/>
        <w:jc w:val="both"/>
        <w:rPr>
          <w:rFonts w:ascii="Arial" w:hAnsi="Arial" w:cs="Arial"/>
          <w:iCs/>
          <w:sz w:val="18"/>
          <w:szCs w:val="18"/>
          <w:lang w:val="es-ES_tradnl"/>
        </w:rPr>
      </w:pPr>
      <w:r>
        <w:rPr>
          <w:rFonts w:ascii="Arial" w:hAnsi="Arial" w:cs="Arial"/>
          <w:iCs/>
          <w:sz w:val="18"/>
          <w:szCs w:val="18"/>
          <w:lang w:val="es-ES_tradnl"/>
        </w:rPr>
        <w:t xml:space="preserve">REFERENCIA DE QUE </w:t>
      </w:r>
      <w:smartTag w:uri="urn:schemas-microsoft-com:office:smarttags" w:element="PersonName">
        <w:smartTagPr>
          <w:attr w:name="ProductID" w:val="LA FIANZA DE"/>
        </w:smartTagPr>
        <w:r>
          <w:rPr>
            <w:rFonts w:ascii="Arial" w:hAnsi="Arial" w:cs="Arial"/>
            <w:iCs/>
            <w:sz w:val="18"/>
            <w:szCs w:val="18"/>
            <w:lang w:val="es-ES_tradnl"/>
          </w:rPr>
          <w:t>LA FIANZA DE</w:t>
        </w:r>
      </w:smartTag>
      <w:r>
        <w:rPr>
          <w:rFonts w:ascii="Arial" w:hAnsi="Arial" w:cs="Arial"/>
          <w:iCs/>
          <w:sz w:val="18"/>
          <w:szCs w:val="18"/>
          <w:lang w:val="es-ES_tradnl"/>
        </w:rPr>
        <w:t xml:space="preserve"> CUMPLIMIENTO, SE OTORGA ATENDIENDO A TODAS LAS ESTIPULACIONES CONTENIDAS EN EL CONTRATO.</w:t>
      </w:r>
    </w:p>
    <w:p w:rsidR="003A7578" w:rsidRDefault="003A7578">
      <w:pPr>
        <w:widowControl w:val="0"/>
        <w:numPr>
          <w:ilvl w:val="0"/>
          <w:numId w:val="27"/>
        </w:numPr>
        <w:tabs>
          <w:tab w:val="left" w:pos="1560"/>
          <w:tab w:val="left" w:pos="1985"/>
        </w:tabs>
        <w:ind w:left="1985" w:hanging="425"/>
        <w:jc w:val="both"/>
        <w:rPr>
          <w:rFonts w:ascii="Arial" w:hAnsi="Arial" w:cs="Arial"/>
          <w:iCs/>
          <w:sz w:val="18"/>
          <w:szCs w:val="18"/>
          <w:lang w:val="es-ES_tradnl"/>
        </w:rPr>
      </w:pPr>
      <w:smartTag w:uri="urn:schemas-microsoft-com:office:smarttags" w:element="PersonName">
        <w:smartTagPr>
          <w:attr w:name="ProductID" w:val="LA INFORMACIￓN CORRESPONDIENTE"/>
        </w:smartTagPr>
        <w:r>
          <w:rPr>
            <w:rFonts w:ascii="Arial" w:hAnsi="Arial" w:cs="Arial"/>
            <w:iCs/>
            <w:sz w:val="18"/>
            <w:szCs w:val="18"/>
            <w:lang w:val="es-ES_tradnl"/>
          </w:rPr>
          <w:t>LA INFORMACIÓN CORRESPONDIENTE</w:t>
        </w:r>
      </w:smartTag>
      <w:r>
        <w:rPr>
          <w:rFonts w:ascii="Arial" w:hAnsi="Arial" w:cs="Arial"/>
          <w:iCs/>
          <w:sz w:val="18"/>
          <w:szCs w:val="18"/>
          <w:lang w:val="es-ES_tradnl"/>
        </w:rPr>
        <w:t xml:space="preserve"> AL NÚMERO DE CONTRATO CELEBRADO, SU FECHA DE FIRMA ASÍ COMO </w:t>
      </w:r>
      <w:smartTag w:uri="urn:schemas-microsoft-com:office:smarttags" w:element="PersonName">
        <w:smartTagPr>
          <w:attr w:name="ProductID" w:val="LA ESPECIFICACIￓN DE"/>
        </w:smartTagPr>
        <w:r>
          <w:rPr>
            <w:rFonts w:ascii="Arial" w:hAnsi="Arial" w:cs="Arial"/>
            <w:iCs/>
            <w:sz w:val="18"/>
            <w:szCs w:val="18"/>
            <w:lang w:val="es-ES_tradnl"/>
          </w:rPr>
          <w:t>LA ESPECIFICACIÓN DE</w:t>
        </w:r>
      </w:smartTag>
      <w:r>
        <w:rPr>
          <w:rFonts w:ascii="Arial" w:hAnsi="Arial" w:cs="Arial"/>
          <w:iCs/>
          <w:sz w:val="18"/>
          <w:szCs w:val="18"/>
          <w:lang w:val="es-ES_tradnl"/>
        </w:rPr>
        <w:t xml:space="preserve"> LAS OBLIGACIONES GARANTIZADAS.</w:t>
      </w:r>
    </w:p>
    <w:p w:rsidR="003A7578" w:rsidRDefault="003A7578">
      <w:pPr>
        <w:widowControl w:val="0"/>
        <w:numPr>
          <w:ilvl w:val="0"/>
          <w:numId w:val="27"/>
        </w:numPr>
        <w:tabs>
          <w:tab w:val="left" w:pos="1560"/>
          <w:tab w:val="left" w:pos="1985"/>
        </w:tabs>
        <w:ind w:left="1985" w:hanging="425"/>
        <w:jc w:val="both"/>
        <w:rPr>
          <w:rFonts w:ascii="Arial" w:hAnsi="Arial" w:cs="Arial"/>
          <w:iCs/>
          <w:sz w:val="18"/>
          <w:szCs w:val="18"/>
          <w:lang w:val="es-ES_tradnl"/>
        </w:rPr>
      </w:pPr>
      <w:r>
        <w:rPr>
          <w:rFonts w:ascii="Arial" w:hAnsi="Arial" w:cs="Arial"/>
          <w:iCs/>
          <w:sz w:val="18"/>
          <w:szCs w:val="18"/>
          <w:lang w:val="es-ES_tradnl"/>
        </w:rPr>
        <w:t xml:space="preserve">EL SEÑALAMIENTO DE </w:t>
      </w:r>
      <w:smartTag w:uri="urn:schemas-microsoft-com:office:smarttags" w:element="PersonName">
        <w:smartTagPr>
          <w:attr w:name="ProductID" w:val="LA DENOMINACIￓN O"/>
        </w:smartTagPr>
        <w:r>
          <w:rPr>
            <w:rFonts w:ascii="Arial" w:hAnsi="Arial" w:cs="Arial"/>
            <w:iCs/>
            <w:sz w:val="18"/>
            <w:szCs w:val="18"/>
            <w:lang w:val="es-ES_tradnl"/>
          </w:rPr>
          <w:t>LA DENOMINACIÓN O</w:t>
        </w:r>
      </w:smartTag>
      <w:r>
        <w:rPr>
          <w:rFonts w:ascii="Arial" w:hAnsi="Arial" w:cs="Arial"/>
          <w:iCs/>
          <w:sz w:val="18"/>
          <w:szCs w:val="18"/>
          <w:lang w:val="es-ES_tradnl"/>
        </w:rPr>
        <w:t xml:space="preserve"> NOMBRE DEL PROVEEDOR.</w:t>
      </w:r>
    </w:p>
    <w:p w:rsidR="003A7578" w:rsidRDefault="003A7578">
      <w:pPr>
        <w:widowControl w:val="0"/>
        <w:numPr>
          <w:ilvl w:val="0"/>
          <w:numId w:val="27"/>
        </w:numPr>
        <w:tabs>
          <w:tab w:val="left" w:pos="1560"/>
          <w:tab w:val="left" w:pos="1985"/>
        </w:tabs>
        <w:ind w:left="1985" w:hanging="425"/>
        <w:jc w:val="both"/>
        <w:rPr>
          <w:rFonts w:ascii="Arial" w:hAnsi="Arial" w:cs="Arial"/>
          <w:iCs/>
          <w:sz w:val="18"/>
          <w:szCs w:val="18"/>
          <w:lang w:val="es-ES_tradnl"/>
        </w:rPr>
      </w:pPr>
      <w:smartTag w:uri="urn:schemas-microsoft-com:office:smarttags" w:element="PersonName">
        <w:smartTagPr>
          <w:attr w:name="ProductID" w:val="LA CONDICIￓN DE"/>
        </w:smartTagPr>
        <w:r>
          <w:rPr>
            <w:rFonts w:ascii="Arial" w:hAnsi="Arial" w:cs="Arial"/>
            <w:iCs/>
            <w:sz w:val="18"/>
            <w:szCs w:val="18"/>
            <w:lang w:val="es-ES_tradnl"/>
          </w:rPr>
          <w:t>LA CONDICIÓN DE</w:t>
        </w:r>
      </w:smartTag>
      <w:r>
        <w:rPr>
          <w:rFonts w:ascii="Arial" w:hAnsi="Arial" w:cs="Arial"/>
          <w:iCs/>
          <w:sz w:val="18"/>
          <w:szCs w:val="18"/>
          <w:lang w:val="es-ES_tradnl"/>
        </w:rPr>
        <w:t xml:space="preserve"> QUE </w:t>
      </w:r>
      <w:smartTag w:uri="urn:schemas-microsoft-com:office:smarttags" w:element="PersonName">
        <w:smartTagPr>
          <w:attr w:name="ProductID" w:val="LA VIGENCIA DE"/>
        </w:smartTagPr>
        <w:r>
          <w:rPr>
            <w:rFonts w:ascii="Arial" w:hAnsi="Arial" w:cs="Arial"/>
            <w:iCs/>
            <w:sz w:val="18"/>
            <w:szCs w:val="18"/>
            <w:lang w:val="es-ES_tradnl"/>
          </w:rPr>
          <w:t>LA VIGENCIA DE</w:t>
        </w:r>
      </w:smartTag>
      <w:smartTag w:uri="urn:schemas-microsoft-com:office:smarttags" w:element="PersonName">
        <w:smartTagPr>
          <w:attr w:name="ProductID" w:val="LA FIANZA DEBER￁"/>
        </w:smartTagPr>
        <w:r>
          <w:rPr>
            <w:rFonts w:ascii="Arial" w:hAnsi="Arial" w:cs="Arial"/>
            <w:iCs/>
            <w:sz w:val="18"/>
            <w:szCs w:val="18"/>
            <w:lang w:val="es-ES_tradnl"/>
          </w:rPr>
          <w:t>LA FIANZA DEBERÁ</w:t>
        </w:r>
      </w:smartTag>
      <w:r>
        <w:rPr>
          <w:rFonts w:ascii="Arial" w:hAnsi="Arial" w:cs="Arial"/>
          <w:iCs/>
          <w:sz w:val="18"/>
          <w:szCs w:val="18"/>
          <w:lang w:val="es-ES_tradnl"/>
        </w:rPr>
        <w:t xml:space="preserve"> QUEDAR ABIERTA PARA PERMITIR QUE CUMPLA CON SU OBJETIVO, DE FORMA TAL QUE NO PODRÁ ESTABLECERSE O ESTIPULARSE PLAZO ALGUNO QUE LIMITE VIGENCIA, LO CUAL NO DEBE CONFUNDIRSE CON EL PLAZO PARA EL CUMPLIMIENTO DE LAS OBLIGACIONES PREVISTO EN LOS CONTRATOS Y ACTOS ADMINISTRATIVOS GARANTIZADOS.</w:t>
      </w:r>
    </w:p>
    <w:p w:rsidR="003A7578" w:rsidRDefault="003A7578">
      <w:pPr>
        <w:widowControl w:val="0"/>
        <w:numPr>
          <w:ilvl w:val="0"/>
          <w:numId w:val="27"/>
        </w:numPr>
        <w:tabs>
          <w:tab w:val="left" w:pos="1560"/>
          <w:tab w:val="left" w:pos="1985"/>
        </w:tabs>
        <w:ind w:left="1985" w:hanging="425"/>
        <w:jc w:val="both"/>
        <w:rPr>
          <w:rFonts w:ascii="Arial" w:hAnsi="Arial" w:cs="Arial"/>
          <w:iCs/>
          <w:sz w:val="18"/>
          <w:szCs w:val="18"/>
          <w:lang w:val="es-ES_tradnl"/>
        </w:rPr>
      </w:pPr>
      <w:r>
        <w:rPr>
          <w:rFonts w:ascii="Arial" w:hAnsi="Arial" w:cs="Arial"/>
          <w:iCs/>
          <w:sz w:val="18"/>
          <w:szCs w:val="18"/>
          <w:lang w:val="es-ES_tradnl"/>
        </w:rPr>
        <w:t xml:space="preserve">CON INDEPENDENCIA DE LAS ANTERIORES PREVISIONES DEBERÁ PONERSE ESPECIAL CUIDADO EN </w:t>
      </w:r>
      <w:smartTag w:uri="urn:schemas-microsoft-com:office:smarttags" w:element="PersonName">
        <w:smartTagPr>
          <w:attr w:name="ProductID" w:val="LA CONSIDERACIￓN DENTRO"/>
        </w:smartTagPr>
        <w:r>
          <w:rPr>
            <w:rFonts w:ascii="Arial" w:hAnsi="Arial" w:cs="Arial"/>
            <w:iCs/>
            <w:sz w:val="18"/>
            <w:szCs w:val="18"/>
            <w:lang w:val="es-ES_tradnl"/>
          </w:rPr>
          <w:t>LA CONSIDERACIÓN DENTRO</w:t>
        </w:r>
      </w:smartTag>
      <w:r>
        <w:rPr>
          <w:rFonts w:ascii="Arial" w:hAnsi="Arial" w:cs="Arial"/>
          <w:iCs/>
          <w:sz w:val="18"/>
          <w:szCs w:val="18"/>
          <w:lang w:val="es-ES_tradnl"/>
        </w:rPr>
        <w:t xml:space="preserve"> DEL TEXTO DE </w:t>
      </w:r>
      <w:smartTag w:uri="urn:schemas-microsoft-com:office:smarttags" w:element="PersonName">
        <w:smartTagPr>
          <w:attr w:name="ProductID" w:val="LA FIANZA"/>
        </w:smartTagPr>
        <w:r>
          <w:rPr>
            <w:rFonts w:ascii="Arial" w:hAnsi="Arial" w:cs="Arial"/>
            <w:iCs/>
            <w:sz w:val="18"/>
            <w:szCs w:val="18"/>
            <w:lang w:val="es-ES_tradnl"/>
          </w:rPr>
          <w:t>LA FIANZA</w:t>
        </w:r>
      </w:smartTag>
      <w:r>
        <w:rPr>
          <w:rFonts w:ascii="Arial" w:hAnsi="Arial" w:cs="Arial"/>
          <w:iCs/>
          <w:sz w:val="18"/>
          <w:szCs w:val="18"/>
          <w:lang w:val="es-ES_tradnl"/>
        </w:rPr>
        <w:t xml:space="preserve">, DE LAS PREVISIONES EN </w:t>
      </w:r>
      <w:smartTag w:uri="urn:schemas-microsoft-com:office:smarttags" w:element="PersonName">
        <w:smartTagPr>
          <w:attr w:name="ProductID" w:val="LA FORMA QUE"/>
        </w:smartTagPr>
        <w:r>
          <w:rPr>
            <w:rFonts w:ascii="Arial" w:hAnsi="Arial" w:cs="Arial"/>
            <w:iCs/>
            <w:sz w:val="18"/>
            <w:szCs w:val="18"/>
            <w:lang w:val="es-ES_tradnl"/>
          </w:rPr>
          <w:t>LA FORMA QUE</w:t>
        </w:r>
      </w:smartTag>
      <w:r>
        <w:rPr>
          <w:rFonts w:ascii="Arial" w:hAnsi="Arial" w:cs="Arial"/>
          <w:iCs/>
          <w:sz w:val="18"/>
          <w:szCs w:val="18"/>
          <w:lang w:val="es-ES_tradnl"/>
        </w:rPr>
        <w:t xml:space="preserve"> A CONTINUACIÓN SE INDICAN:</w:t>
      </w:r>
    </w:p>
    <w:p w:rsidR="003A7578" w:rsidRDefault="003A7578">
      <w:pPr>
        <w:tabs>
          <w:tab w:val="left" w:pos="1985"/>
        </w:tabs>
        <w:ind w:left="1985" w:hanging="425"/>
        <w:jc w:val="both"/>
        <w:rPr>
          <w:rFonts w:ascii="Arial" w:hAnsi="Arial" w:cs="Arial"/>
          <w:sz w:val="18"/>
          <w:szCs w:val="18"/>
          <w:lang w:val="sq-AL"/>
        </w:rPr>
      </w:pPr>
    </w:p>
    <w:p w:rsidR="003A7578" w:rsidRDefault="003A7578">
      <w:pPr>
        <w:ind w:left="1560"/>
        <w:jc w:val="both"/>
        <w:rPr>
          <w:rFonts w:ascii="Arial" w:hAnsi="Arial" w:cs="Arial"/>
          <w:sz w:val="18"/>
          <w:szCs w:val="18"/>
          <w:lang w:val="sq-AL"/>
        </w:rPr>
      </w:pPr>
      <w:r>
        <w:rPr>
          <w:rFonts w:ascii="Arial" w:hAnsi="Arial" w:cs="Arial"/>
          <w:sz w:val="18"/>
          <w:szCs w:val="18"/>
          <w:lang w:val="sq-AL"/>
        </w:rPr>
        <w:t xml:space="preserve">“ESTA GARANTÍA ESTARÁ VIGENTE DURANTE EL CUMPLIMIENTO DE </w:t>
      </w:r>
      <w:smartTag w:uri="urn:schemas-microsoft-com:office:smarttags" w:element="PersonName">
        <w:smartTagPr>
          <w:attr w:name="ProductID" w:val="LA OBLIGACIￓN QUE"/>
        </w:smartTagPr>
        <w:r>
          <w:rPr>
            <w:rFonts w:ascii="Arial" w:hAnsi="Arial" w:cs="Arial"/>
            <w:sz w:val="18"/>
            <w:szCs w:val="18"/>
            <w:lang w:val="sq-AL"/>
          </w:rPr>
          <w:t>LA OBLIGACIÓN QUE</w:t>
        </w:r>
      </w:smartTag>
      <w:r>
        <w:rPr>
          <w:rFonts w:ascii="Arial" w:hAnsi="Arial" w:cs="Arial"/>
          <w:sz w:val="18"/>
          <w:szCs w:val="18"/>
          <w:lang w:val="sq-AL"/>
        </w:rPr>
        <w:t xml:space="preserve"> GARANTIZA (SE ENCONTRATÁ VIGENTE HASTA </w:t>
      </w:r>
      <w:smartTag w:uri="urn:schemas-microsoft-com:office:smarttags" w:element="PersonName">
        <w:smartTagPr>
          <w:attr w:name="ProductID" w:val="LA TOTAL AMORTIZACIￓN"/>
        </w:smartTagPr>
        <w:r>
          <w:rPr>
            <w:rFonts w:ascii="Arial" w:hAnsi="Arial" w:cs="Arial"/>
            <w:sz w:val="18"/>
            <w:szCs w:val="18"/>
            <w:lang w:val="sq-AL"/>
          </w:rPr>
          <w:t>LA TOTAL AMORTIZACIÓN</w:t>
        </w:r>
      </w:smartTag>
      <w:r>
        <w:rPr>
          <w:rFonts w:ascii="Arial" w:hAnsi="Arial" w:cs="Arial"/>
          <w:sz w:val="18"/>
          <w:szCs w:val="18"/>
          <w:lang w:val="sq-AL"/>
        </w:rPr>
        <w:t xml:space="preserve"> O DEVOLUCIÓN DEL ANTICIPO) Y CONTINUARÁ VIGENTE EN CASO DE QUE SE OTORGUE PRÓRROGA AL CUMPLIMIENTO DEL CONTRATO, ASÍ COMO DURANTE </w:t>
      </w:r>
      <w:smartTag w:uri="urn:schemas-microsoft-com:office:smarttags" w:element="PersonName">
        <w:smartTagPr>
          <w:attr w:name="ProductID" w:val="LA SUBSTANCIACIￓN DE"/>
        </w:smartTagPr>
        <w:r>
          <w:rPr>
            <w:rFonts w:ascii="Arial" w:hAnsi="Arial" w:cs="Arial"/>
            <w:sz w:val="18"/>
            <w:szCs w:val="18"/>
            <w:lang w:val="sq-AL"/>
          </w:rPr>
          <w:t>LA SUBSTANCIACIÓN DE</w:t>
        </w:r>
      </w:smartTag>
      <w:r>
        <w:rPr>
          <w:rFonts w:ascii="Arial" w:hAnsi="Arial" w:cs="Arial"/>
          <w:sz w:val="18"/>
          <w:szCs w:val="18"/>
          <w:lang w:val="sq-AL"/>
        </w:rPr>
        <w:t xml:space="preserve"> TODOS LOS RECURSOS LEGALES O JUICIOS QUE SE INTERPONGAN HASTA QUE PRONUNCIE RESOLUCIÓN DEFINITIVA POR AUTORIDAD COMPETENTE, DE FORMA TAL QUE SU VIGENCIA NO PODRÁ ACOTARSE EN RAZÓN DEL PLAZO DE EJECUCIÓN DEL CONTRATO PRINCIPAL O FUENTE DE LAS OBLIGACIONES, O CUALQUIER OTRA CIRCUNSTANCIA”.</w:t>
      </w:r>
    </w:p>
    <w:p w:rsidR="003A7578" w:rsidRDefault="003A7578">
      <w:pPr>
        <w:ind w:left="1560"/>
        <w:jc w:val="both"/>
        <w:rPr>
          <w:rFonts w:ascii="Arial" w:hAnsi="Arial" w:cs="Arial"/>
          <w:sz w:val="18"/>
          <w:szCs w:val="18"/>
          <w:lang w:val="sq-AL"/>
        </w:rPr>
      </w:pPr>
    </w:p>
    <w:p w:rsidR="003A7578" w:rsidRDefault="003A7578">
      <w:pPr>
        <w:ind w:left="1560"/>
        <w:jc w:val="both"/>
        <w:rPr>
          <w:rFonts w:ascii="Arial" w:hAnsi="Arial" w:cs="Arial"/>
          <w:sz w:val="18"/>
          <w:szCs w:val="18"/>
          <w:lang w:val="sq-AL"/>
        </w:rPr>
      </w:pPr>
      <w:r>
        <w:rPr>
          <w:rFonts w:ascii="Arial" w:hAnsi="Arial" w:cs="Arial"/>
          <w:sz w:val="18"/>
          <w:szCs w:val="18"/>
          <w:lang w:val="sq-AL"/>
        </w:rPr>
        <w:t xml:space="preserve">“EN CASO DE HACERSE EFECTIVA </w:t>
      </w:r>
      <w:smartTag w:uri="urn:schemas-microsoft-com:office:smarttags" w:element="PersonName">
        <w:smartTagPr>
          <w:attr w:name="ProductID" w:val="LA PRESENTE GARANTￍA"/>
        </w:smartTagPr>
        <w:r>
          <w:rPr>
            <w:rFonts w:ascii="Arial" w:hAnsi="Arial" w:cs="Arial"/>
            <w:sz w:val="18"/>
            <w:szCs w:val="18"/>
            <w:lang w:val="sq-AL"/>
          </w:rPr>
          <w:t>LA PRESENTE GARANTÍA</w:t>
        </w:r>
      </w:smartTag>
      <w:r>
        <w:rPr>
          <w:rFonts w:ascii="Arial" w:hAnsi="Arial" w:cs="Arial"/>
          <w:sz w:val="18"/>
          <w:szCs w:val="18"/>
          <w:lang w:val="sq-AL"/>
        </w:rPr>
        <w:t xml:space="preserve">, </w:t>
      </w:r>
      <w:smartTag w:uri="urn:schemas-microsoft-com:office:smarttags" w:element="PersonName">
        <w:smartTagPr>
          <w:attr w:name="ProductID" w:val="LA INSTITUCIￓN DE"/>
        </w:smartTagPr>
        <w:r>
          <w:rPr>
            <w:rFonts w:ascii="Arial" w:hAnsi="Arial" w:cs="Arial"/>
            <w:sz w:val="18"/>
            <w:szCs w:val="18"/>
            <w:lang w:val="sq-AL"/>
          </w:rPr>
          <w:t>LA INSTITUCIÓN DE</w:t>
        </w:r>
      </w:smartTag>
      <w:r>
        <w:rPr>
          <w:rFonts w:ascii="Arial" w:hAnsi="Arial" w:cs="Arial"/>
          <w:sz w:val="18"/>
          <w:szCs w:val="18"/>
          <w:lang w:val="sq-AL"/>
        </w:rPr>
        <w:t xml:space="preserve"> FIANZAS ACEPTA EXPRESAMENTE SOMETERSE AL PROCEDIMIENTO ESTABLECIDO EN EL ARTÍCULO 95 DE </w:t>
      </w:r>
      <w:smartTag w:uri="urn:schemas-microsoft-com:office:smarttags" w:element="PersonName">
        <w:smartTagPr>
          <w:attr w:name="ProductID" w:val="LA LEY FEDERAL"/>
        </w:smartTagPr>
        <w:r>
          <w:rPr>
            <w:rFonts w:ascii="Arial" w:hAnsi="Arial" w:cs="Arial"/>
            <w:sz w:val="18"/>
            <w:szCs w:val="18"/>
            <w:lang w:val="sq-AL"/>
          </w:rPr>
          <w:t>LA LEY FEDERAL</w:t>
        </w:r>
      </w:smartTag>
      <w:r>
        <w:rPr>
          <w:rFonts w:ascii="Arial" w:hAnsi="Arial" w:cs="Arial"/>
          <w:sz w:val="18"/>
          <w:szCs w:val="18"/>
          <w:lang w:val="sq-AL"/>
        </w:rPr>
        <w:t xml:space="preserve"> DE INSTITUCIONES DE FIANZAS, PROCEDIMIENTO AL QUE TAMBIÉN SE SUJETARÁ PARA EL CASO DE COBRO DE </w:t>
      </w:r>
      <w:smartTag w:uri="urn:schemas-microsoft-com:office:smarttags" w:element="PersonName">
        <w:smartTagPr>
          <w:attr w:name="ProductID" w:val="LA INDEMNIZACIￓN POR"/>
        </w:smartTagPr>
        <w:r>
          <w:rPr>
            <w:rFonts w:ascii="Arial" w:hAnsi="Arial" w:cs="Arial"/>
            <w:sz w:val="18"/>
            <w:szCs w:val="18"/>
            <w:lang w:val="sq-AL"/>
          </w:rPr>
          <w:t>LA INDEMNIZACIÓN POR</w:t>
        </w:r>
      </w:smartTag>
      <w:r>
        <w:rPr>
          <w:rFonts w:ascii="Arial" w:hAnsi="Arial" w:cs="Arial"/>
          <w:sz w:val="18"/>
          <w:szCs w:val="18"/>
          <w:lang w:val="sq-AL"/>
        </w:rPr>
        <w:t xml:space="preserve"> MORA QUE PREVÉ EL ARTÍCULO 95 BIS, DEL MISMO ORDENAMIENTO LEGAL, POR PAGO EXTEMPORÁNEO DEL IMPORTE DE </w:t>
      </w:r>
      <w:smartTag w:uri="urn:schemas-microsoft-com:office:smarttags" w:element="PersonName">
        <w:smartTagPr>
          <w:attr w:name="ProductID" w:val="LA PￓLIZA DE"/>
        </w:smartTagPr>
        <w:r>
          <w:rPr>
            <w:rFonts w:ascii="Arial" w:hAnsi="Arial" w:cs="Arial"/>
            <w:sz w:val="18"/>
            <w:szCs w:val="18"/>
            <w:lang w:val="sq-AL"/>
          </w:rPr>
          <w:t>LA PÓLIZA DE</w:t>
        </w:r>
      </w:smartTag>
      <w:r>
        <w:rPr>
          <w:rFonts w:ascii="Arial" w:hAnsi="Arial" w:cs="Arial"/>
          <w:sz w:val="18"/>
          <w:szCs w:val="18"/>
          <w:lang w:val="sq-AL"/>
        </w:rPr>
        <w:t xml:space="preserve"> FIANZA REQUERIDA”.</w:t>
      </w:r>
    </w:p>
    <w:p w:rsidR="003A7578" w:rsidRDefault="003A7578">
      <w:pPr>
        <w:tabs>
          <w:tab w:val="left" w:pos="4298"/>
        </w:tabs>
        <w:overflowPunct w:val="0"/>
        <w:autoSpaceDE w:val="0"/>
        <w:ind w:left="1866" w:right="45" w:firstLine="180"/>
        <w:jc w:val="both"/>
        <w:rPr>
          <w:rFonts w:ascii="Arial" w:hAnsi="Arial" w:cs="Arial"/>
          <w:sz w:val="18"/>
          <w:szCs w:val="18"/>
          <w:lang w:val="sq-AL"/>
        </w:rPr>
      </w:pPr>
    </w:p>
    <w:p w:rsidR="003A7578" w:rsidRDefault="003A7578">
      <w:pPr>
        <w:ind w:left="1560"/>
        <w:jc w:val="both"/>
        <w:rPr>
          <w:rFonts w:ascii="Arial" w:hAnsi="Arial" w:cs="Arial"/>
          <w:sz w:val="18"/>
          <w:szCs w:val="18"/>
          <w:lang w:val="sq-AL"/>
        </w:rPr>
      </w:pPr>
      <w:r>
        <w:rPr>
          <w:rFonts w:ascii="Arial" w:hAnsi="Arial" w:cs="Arial"/>
          <w:sz w:val="18"/>
          <w:szCs w:val="18"/>
          <w:lang w:val="sq-AL"/>
        </w:rPr>
        <w:t xml:space="preserve">“QUE PARA LIBERAR </w:t>
      </w:r>
      <w:smartTag w:uri="urn:schemas-microsoft-com:office:smarttags" w:element="PersonName">
        <w:smartTagPr>
          <w:attr w:name="ProductID" w:val="LA FIANZA"/>
        </w:smartTagPr>
        <w:r>
          <w:rPr>
            <w:rFonts w:ascii="Arial" w:hAnsi="Arial" w:cs="Arial"/>
            <w:sz w:val="18"/>
            <w:szCs w:val="18"/>
            <w:lang w:val="sq-AL"/>
          </w:rPr>
          <w:t>LA FIANZA</w:t>
        </w:r>
      </w:smartTag>
      <w:r>
        <w:rPr>
          <w:rFonts w:ascii="Arial" w:hAnsi="Arial" w:cs="Arial"/>
          <w:sz w:val="18"/>
          <w:szCs w:val="18"/>
          <w:lang w:val="sq-AL"/>
        </w:rPr>
        <w:t xml:space="preserve">, SERÁ REQUISITO INDISPENSABLE </w:t>
      </w:r>
      <w:smartTag w:uri="urn:schemas-microsoft-com:office:smarttags" w:element="PersonName">
        <w:smartTagPr>
          <w:attr w:name="ProductID" w:val="LA MANIFESTACIￓN EXPRESA"/>
        </w:smartTagPr>
        <w:r>
          <w:rPr>
            <w:rFonts w:ascii="Arial" w:hAnsi="Arial" w:cs="Arial"/>
            <w:sz w:val="18"/>
            <w:szCs w:val="18"/>
            <w:lang w:val="sq-AL"/>
          </w:rPr>
          <w:t>LA MANIFESTACIÓN EXPRESA</w:t>
        </w:r>
      </w:smartTag>
      <w:r>
        <w:rPr>
          <w:rFonts w:ascii="Arial" w:hAnsi="Arial" w:cs="Arial"/>
          <w:sz w:val="18"/>
          <w:szCs w:val="18"/>
          <w:lang w:val="sq-AL"/>
        </w:rPr>
        <w:t xml:space="preserve"> Y POR ESCRITO DE </w:t>
      </w:r>
      <w:smartTag w:uri="urn:schemas-microsoft-com:office:smarttags" w:element="PersonName">
        <w:smartTagPr>
          <w:attr w:name="ProductID" w:val="LA SECRETARￍA DE"/>
        </w:smartTagPr>
        <w:r>
          <w:rPr>
            <w:rFonts w:ascii="Arial" w:hAnsi="Arial" w:cs="Arial"/>
            <w:sz w:val="18"/>
            <w:szCs w:val="18"/>
            <w:lang w:val="sq-AL"/>
          </w:rPr>
          <w:t>LA SECRETARÍA DE</w:t>
        </w:r>
      </w:smartTag>
      <w:r>
        <w:rPr>
          <w:rFonts w:ascii="Arial" w:hAnsi="Arial" w:cs="Arial"/>
          <w:sz w:val="18"/>
          <w:szCs w:val="18"/>
          <w:lang w:val="sq-AL"/>
        </w:rPr>
        <w:t xml:space="preserve"> MARINA”.</w:t>
      </w:r>
    </w:p>
    <w:p w:rsidR="003A7578" w:rsidRDefault="003A7578">
      <w:pPr>
        <w:ind w:left="1866" w:firstLine="180"/>
        <w:jc w:val="both"/>
        <w:rPr>
          <w:rFonts w:ascii="Arial" w:hAnsi="Arial" w:cs="Arial"/>
          <w:sz w:val="18"/>
          <w:szCs w:val="18"/>
          <w:lang w:val="sq-AL"/>
        </w:rPr>
      </w:pPr>
    </w:p>
    <w:p w:rsidR="003A7578" w:rsidRDefault="003A7578">
      <w:pPr>
        <w:pStyle w:val="Textoindependiente"/>
        <w:ind w:left="1560"/>
        <w:rPr>
          <w:b/>
          <w:i/>
          <w:sz w:val="18"/>
          <w:szCs w:val="18"/>
          <w:lang w:val="sq-AL"/>
        </w:rPr>
      </w:pPr>
      <w:r>
        <w:rPr>
          <w:rFonts w:ascii="Arial" w:hAnsi="Arial" w:cs="Arial"/>
          <w:sz w:val="18"/>
          <w:szCs w:val="18"/>
          <w:lang w:val="sq-AL"/>
        </w:rPr>
        <w:t xml:space="preserve">“ASÍ MISMO </w:t>
      </w:r>
      <w:smartTag w:uri="urn:schemas-microsoft-com:office:smarttags" w:element="PersonName">
        <w:smartTagPr>
          <w:attr w:name="ProductID" w:val="LA COMPA￑ￍA AFIANZADORA"/>
        </w:smartTagPr>
        <w:r>
          <w:rPr>
            <w:rFonts w:ascii="Arial" w:hAnsi="Arial" w:cs="Arial"/>
            <w:sz w:val="18"/>
            <w:szCs w:val="18"/>
            <w:lang w:val="sq-AL"/>
          </w:rPr>
          <w:t>LA COMPAÑÍA AFIANZADORA</w:t>
        </w:r>
      </w:smartTag>
      <w:r>
        <w:rPr>
          <w:rFonts w:ascii="Arial" w:hAnsi="Arial" w:cs="Arial"/>
          <w:sz w:val="18"/>
          <w:szCs w:val="18"/>
          <w:lang w:val="sq-AL"/>
        </w:rPr>
        <w:t xml:space="preserve"> DEBERÁ RENUNCIAR EXPRESAMENTE AL ARTÍCULO 119 DE </w:t>
      </w:r>
      <w:smartTag w:uri="urn:schemas-microsoft-com:office:smarttags" w:element="PersonName">
        <w:smartTagPr>
          <w:attr w:name="ProductID" w:val="LA LEY FEDERAL"/>
        </w:smartTagPr>
        <w:r>
          <w:rPr>
            <w:rFonts w:ascii="Arial" w:hAnsi="Arial" w:cs="Arial"/>
            <w:sz w:val="18"/>
            <w:szCs w:val="18"/>
            <w:lang w:val="sq-AL"/>
          </w:rPr>
          <w:t>LA LEY FEDERAL</w:t>
        </w:r>
      </w:smartTag>
      <w:r>
        <w:rPr>
          <w:rFonts w:ascii="Arial" w:hAnsi="Arial" w:cs="Arial"/>
          <w:sz w:val="18"/>
          <w:szCs w:val="18"/>
          <w:lang w:val="sq-AL"/>
        </w:rPr>
        <w:t xml:space="preserve"> DE INSTITUCIONES DE FIANZAS”.</w:t>
      </w:r>
    </w:p>
    <w:p w:rsidR="003A7578" w:rsidRDefault="003A7578">
      <w:pPr>
        <w:ind w:left="1418" w:hanging="1418"/>
        <w:jc w:val="both"/>
        <w:rPr>
          <w:rFonts w:ascii="Arial" w:hAnsi="Arial" w:cs="Arial"/>
          <w:sz w:val="18"/>
          <w:szCs w:val="18"/>
        </w:rPr>
      </w:pPr>
      <w:r>
        <w:rPr>
          <w:rFonts w:ascii="Arial" w:hAnsi="Arial" w:cs="Arial"/>
          <w:b/>
          <w:bCs/>
          <w:sz w:val="18"/>
          <w:szCs w:val="18"/>
        </w:rPr>
        <w:t>QUINTA:</w:t>
      </w:r>
      <w:r>
        <w:rPr>
          <w:rFonts w:ascii="Arial" w:hAnsi="Arial" w:cs="Arial"/>
          <w:b/>
          <w:bCs/>
          <w:sz w:val="18"/>
          <w:szCs w:val="18"/>
        </w:rPr>
        <w:tab/>
        <w:t>PLAZO DE VIGENCIA.</w:t>
      </w:r>
      <w:r>
        <w:rPr>
          <w:rFonts w:ascii="Arial" w:hAnsi="Arial" w:cs="Arial"/>
          <w:sz w:val="18"/>
          <w:szCs w:val="18"/>
        </w:rPr>
        <w:t xml:space="preserve">-  LAS PARTES CONVIENEN EN QUE EL PRESENTE CONTRATO TENDRÁ UNA VIGENCIA PARA EL CUMPLIMIENTO DE TODAS LAS OBLIGACIONES CONTENIDAS EN EL MISMO, A PARTIR DE SU FORMALIZACIÓN Y HASTA EL CUMPLIMIENTO DE </w:t>
      </w:r>
      <w:smartTag w:uri="urn:schemas-microsoft-com:office:smarttags" w:element="PersonName">
        <w:smartTagPr>
          <w:attr w:name="ProductID" w:val="LA TOTALIDAD DE"/>
        </w:smartTagPr>
        <w:r>
          <w:rPr>
            <w:rFonts w:ascii="Arial" w:hAnsi="Arial" w:cs="Arial"/>
            <w:sz w:val="18"/>
            <w:szCs w:val="18"/>
          </w:rPr>
          <w:t>LA TOTALIDAD DE</w:t>
        </w:r>
      </w:smartTag>
      <w:r>
        <w:rPr>
          <w:rFonts w:ascii="Arial" w:hAnsi="Arial" w:cs="Arial"/>
          <w:sz w:val="18"/>
          <w:szCs w:val="18"/>
        </w:rPr>
        <w:t xml:space="preserve"> OBLIGACIONES PACTADAS EN EL PRESENTE CONTRATO.</w:t>
      </w:r>
    </w:p>
    <w:p w:rsidR="003A7578" w:rsidRDefault="003A7578">
      <w:pPr>
        <w:ind w:left="1418" w:hanging="1418"/>
        <w:jc w:val="both"/>
        <w:rPr>
          <w:rFonts w:ascii="Arial" w:hAnsi="Arial" w:cs="Arial"/>
          <w:sz w:val="18"/>
          <w:szCs w:val="18"/>
        </w:rPr>
      </w:pPr>
    </w:p>
    <w:p w:rsidR="003A7578" w:rsidRDefault="003A7578">
      <w:pPr>
        <w:ind w:left="1418" w:hanging="1418"/>
        <w:jc w:val="both"/>
        <w:rPr>
          <w:rFonts w:ascii="Arial" w:hAnsi="Arial" w:cs="Arial"/>
          <w:sz w:val="18"/>
          <w:szCs w:val="18"/>
        </w:rPr>
      </w:pPr>
      <w:r>
        <w:rPr>
          <w:rFonts w:ascii="Arial" w:hAnsi="Arial" w:cs="Arial"/>
          <w:b/>
          <w:bCs/>
          <w:sz w:val="18"/>
          <w:szCs w:val="18"/>
        </w:rPr>
        <w:lastRenderedPageBreak/>
        <w:t>SEXTA:</w:t>
      </w:r>
      <w:r>
        <w:rPr>
          <w:rFonts w:ascii="Arial" w:hAnsi="Arial" w:cs="Arial"/>
          <w:b/>
          <w:bCs/>
          <w:sz w:val="18"/>
          <w:szCs w:val="18"/>
        </w:rPr>
        <w:tab/>
        <w:t>LUGAR Y CONDICIONES DE ENTREGA</w:t>
      </w:r>
      <w:r>
        <w:rPr>
          <w:rFonts w:ascii="Arial" w:hAnsi="Arial" w:cs="Arial"/>
          <w:sz w:val="18"/>
          <w:szCs w:val="18"/>
        </w:rPr>
        <w:t xml:space="preserve">.- EL PROVEEDOR ENTREGARÁ LOS BIENES OBJETO DEL PRESENTE CONTRATO DE </w:t>
      </w:r>
      <w:smartTag w:uri="urn:schemas-microsoft-com:office:smarttags" w:element="PersonName">
        <w:smartTagPr>
          <w:attr w:name="ProductID" w:val="LA SIGUIENTE MANERA"/>
        </w:smartTagPr>
        <w:r>
          <w:rPr>
            <w:rFonts w:ascii="Arial" w:hAnsi="Arial" w:cs="Arial"/>
            <w:sz w:val="18"/>
            <w:szCs w:val="18"/>
          </w:rPr>
          <w:t>LA SIGUIENTE MANERA</w:t>
        </w:r>
      </w:smartTag>
      <w:r>
        <w:rPr>
          <w:rFonts w:ascii="Arial" w:hAnsi="Arial" w:cs="Arial"/>
          <w:sz w:val="18"/>
          <w:szCs w:val="18"/>
        </w:rPr>
        <w:t>:</w:t>
      </w:r>
    </w:p>
    <w:p w:rsidR="003A7578" w:rsidRDefault="003A7578">
      <w:pPr>
        <w:pStyle w:val="Sangra3detindependiente1"/>
        <w:rPr>
          <w:b w:val="0"/>
          <w:i w:val="0"/>
          <w:sz w:val="18"/>
          <w:szCs w:val="18"/>
          <w:lang w:val="es-ES"/>
        </w:rPr>
      </w:pPr>
    </w:p>
    <w:p w:rsidR="003A7578" w:rsidRDefault="003A7578">
      <w:pPr>
        <w:spacing w:line="220" w:lineRule="exact"/>
        <w:ind w:left="1700" w:hanging="284"/>
        <w:jc w:val="both"/>
        <w:rPr>
          <w:rFonts w:ascii="Arial" w:hAnsi="Arial" w:cs="Arial"/>
          <w:sz w:val="18"/>
          <w:szCs w:val="18"/>
        </w:rPr>
      </w:pPr>
      <w:r>
        <w:rPr>
          <w:rFonts w:ascii="Arial" w:hAnsi="Arial" w:cs="Arial"/>
          <w:sz w:val="18"/>
          <w:szCs w:val="18"/>
        </w:rPr>
        <w:t>1.</w:t>
      </w:r>
      <w:r>
        <w:rPr>
          <w:rFonts w:ascii="Arial" w:hAnsi="Arial" w:cs="Arial"/>
          <w:sz w:val="18"/>
          <w:szCs w:val="18"/>
        </w:rPr>
        <w:tab/>
      </w:r>
      <w:smartTag w:uri="urn:schemas-microsoft-com:office:smarttags" w:element="PersonName">
        <w:smartTagPr>
          <w:attr w:name="ProductID" w:val="LA ENTREGA DE"/>
        </w:smartTagPr>
        <w:r>
          <w:rPr>
            <w:rFonts w:ascii="Arial" w:hAnsi="Arial" w:cs="Arial"/>
            <w:sz w:val="18"/>
            <w:szCs w:val="18"/>
          </w:rPr>
          <w:t>LA ENTREGA DE</w:t>
        </w:r>
      </w:smartTag>
      <w:r>
        <w:rPr>
          <w:rFonts w:ascii="Arial" w:hAnsi="Arial" w:cs="Arial"/>
          <w:sz w:val="18"/>
          <w:szCs w:val="18"/>
        </w:rPr>
        <w:t xml:space="preserve"> LOS BIENES SE REALIZARÁ DIRECTAMENTE EN ______________________________________, DENTRO DE LOS _____ DÍAS NATURALES POSTERIORES A </w:t>
      </w:r>
      <w:smartTag w:uri="urn:schemas-microsoft-com:office:smarttags" w:element="PersonName">
        <w:smartTagPr>
          <w:attr w:name="ProductID" w:val="LA FORMALIZACIￓN DEL"/>
        </w:smartTagPr>
        <w:r>
          <w:rPr>
            <w:rFonts w:ascii="Arial" w:hAnsi="Arial" w:cs="Arial"/>
            <w:sz w:val="18"/>
            <w:szCs w:val="18"/>
          </w:rPr>
          <w:t>LA FORMALIZACIÓN DEL</w:t>
        </w:r>
      </w:smartTag>
      <w:r>
        <w:rPr>
          <w:rFonts w:ascii="Arial" w:hAnsi="Arial" w:cs="Arial"/>
          <w:sz w:val="18"/>
          <w:szCs w:val="18"/>
        </w:rPr>
        <w:t xml:space="preserve"> PRESENTE.</w:t>
      </w:r>
    </w:p>
    <w:p w:rsidR="003A7578" w:rsidRDefault="003A7578">
      <w:pPr>
        <w:spacing w:line="220" w:lineRule="exact"/>
        <w:ind w:left="1841"/>
        <w:jc w:val="both"/>
        <w:rPr>
          <w:rFonts w:ascii="Arial" w:hAnsi="Arial" w:cs="Arial"/>
          <w:sz w:val="18"/>
          <w:szCs w:val="18"/>
        </w:rPr>
      </w:pPr>
    </w:p>
    <w:p w:rsidR="003A7578" w:rsidRDefault="003A7578">
      <w:pPr>
        <w:spacing w:line="220" w:lineRule="exact"/>
        <w:ind w:left="1700" w:hanging="284"/>
        <w:jc w:val="both"/>
        <w:rPr>
          <w:rFonts w:ascii="Arial" w:hAnsi="Arial" w:cs="Arial"/>
          <w:sz w:val="18"/>
          <w:szCs w:val="18"/>
        </w:rPr>
      </w:pPr>
      <w:r>
        <w:rPr>
          <w:rFonts w:ascii="Arial" w:hAnsi="Arial" w:cs="Arial"/>
          <w:sz w:val="18"/>
          <w:szCs w:val="18"/>
        </w:rPr>
        <w:t>2.</w:t>
      </w:r>
      <w:r>
        <w:rPr>
          <w:rFonts w:ascii="Arial" w:hAnsi="Arial" w:cs="Arial"/>
          <w:sz w:val="18"/>
          <w:szCs w:val="18"/>
        </w:rPr>
        <w:tab/>
        <w:t>LOS BIENES DEBERÁN SER ENTREGADOS</w:t>
      </w:r>
      <w:r w:rsidR="00961369">
        <w:rPr>
          <w:rFonts w:ascii="Arial" w:hAnsi="Arial" w:cs="Arial"/>
          <w:sz w:val="18"/>
          <w:szCs w:val="18"/>
        </w:rPr>
        <w:t xml:space="preserve"> AL USUARIO FINAL, NUEVOS CON LA LEYENDA “</w:t>
      </w:r>
      <w:r w:rsidR="00961369">
        <w:rPr>
          <w:rFonts w:ascii="Arial" w:hAnsi="Arial" w:cs="Arial"/>
          <w:b/>
          <w:sz w:val="18"/>
          <w:szCs w:val="18"/>
        </w:rPr>
        <w:t>PROPIEDAD DEL SECTOR SALUD, PROHIBIDA SU VENTA”</w:t>
      </w:r>
      <w:r w:rsidR="00586AC4">
        <w:rPr>
          <w:rFonts w:ascii="Arial" w:hAnsi="Arial" w:cs="Arial"/>
          <w:b/>
          <w:sz w:val="18"/>
          <w:szCs w:val="18"/>
        </w:rPr>
        <w:t xml:space="preserve">, </w:t>
      </w:r>
      <w:r w:rsidR="00586AC4" w:rsidRPr="00586AC4">
        <w:rPr>
          <w:rFonts w:ascii="Arial" w:hAnsi="Arial" w:cs="Arial"/>
          <w:sz w:val="18"/>
          <w:szCs w:val="18"/>
        </w:rPr>
        <w:t>DEBIDAMENTE</w:t>
      </w:r>
      <w:r>
        <w:rPr>
          <w:rFonts w:ascii="Arial" w:hAnsi="Arial" w:cs="Arial"/>
          <w:sz w:val="18"/>
          <w:szCs w:val="18"/>
        </w:rPr>
        <w:t xml:space="preserve"> _________________________________________________________</w:t>
      </w:r>
    </w:p>
    <w:p w:rsidR="003A7578" w:rsidRDefault="003A7578">
      <w:pPr>
        <w:spacing w:line="220" w:lineRule="exact"/>
        <w:ind w:left="1841"/>
        <w:jc w:val="both"/>
        <w:rPr>
          <w:rFonts w:ascii="Arial" w:hAnsi="Arial" w:cs="Arial"/>
          <w:sz w:val="18"/>
          <w:szCs w:val="18"/>
        </w:rPr>
      </w:pPr>
    </w:p>
    <w:p w:rsidR="003A7578" w:rsidRDefault="003A7578">
      <w:pPr>
        <w:spacing w:line="220" w:lineRule="exact"/>
        <w:ind w:left="1700" w:hanging="284"/>
        <w:jc w:val="both"/>
        <w:rPr>
          <w:rFonts w:ascii="Arial" w:hAnsi="Arial" w:cs="Arial"/>
          <w:sz w:val="18"/>
          <w:szCs w:val="18"/>
        </w:rPr>
      </w:pPr>
      <w:r>
        <w:rPr>
          <w:rFonts w:ascii="Arial" w:hAnsi="Arial" w:cs="Arial"/>
          <w:sz w:val="18"/>
          <w:szCs w:val="18"/>
        </w:rPr>
        <w:t xml:space="preserve">3. </w:t>
      </w:r>
      <w:r>
        <w:rPr>
          <w:rFonts w:ascii="Arial" w:hAnsi="Arial" w:cs="Arial"/>
          <w:sz w:val="18"/>
          <w:szCs w:val="18"/>
        </w:rPr>
        <w:tab/>
      </w:r>
      <w:smartTag w:uri="urn:schemas-microsoft-com:office:smarttags" w:element="PersonName">
        <w:smartTagPr>
          <w:attr w:name="ProductID" w:val="LA TRANSPORTACIￓN DE"/>
        </w:smartTagPr>
        <w:r>
          <w:rPr>
            <w:rFonts w:ascii="Arial" w:hAnsi="Arial" w:cs="Arial"/>
            <w:sz w:val="18"/>
            <w:szCs w:val="18"/>
          </w:rPr>
          <w:t>LA TRANSPORTACIÓN DE</w:t>
        </w:r>
      </w:smartTag>
      <w:r>
        <w:rPr>
          <w:rFonts w:ascii="Arial" w:hAnsi="Arial" w:cs="Arial"/>
          <w:sz w:val="18"/>
          <w:szCs w:val="18"/>
        </w:rPr>
        <w:t xml:space="preserve"> LOS BIENES Y LAS MANIOBRAS DE CARGA Y DESCARGA EN EL LUGAR DE ENTREGA, SERÁN A CARGO DEL PROVEEDOR, ASÍ COMO EL ASEGURAMIENTO DE LOS BIENES HASTA QUE ESTOS SEAN RECIBIDOS DE CONFORMIDAD POR EL _________________________________________________.</w:t>
      </w:r>
    </w:p>
    <w:p w:rsidR="003A7578" w:rsidRDefault="003A7578">
      <w:pPr>
        <w:tabs>
          <w:tab w:val="left" w:pos="24349"/>
        </w:tabs>
        <w:spacing w:line="220" w:lineRule="exact"/>
        <w:ind w:left="707"/>
        <w:jc w:val="both"/>
        <w:rPr>
          <w:rFonts w:ascii="Arial" w:hAnsi="Arial" w:cs="Arial"/>
          <w:sz w:val="18"/>
          <w:szCs w:val="18"/>
        </w:rPr>
      </w:pPr>
    </w:p>
    <w:p w:rsidR="003A7578" w:rsidRDefault="003A7578">
      <w:pPr>
        <w:spacing w:line="220" w:lineRule="exact"/>
        <w:ind w:left="1700" w:hanging="284"/>
        <w:jc w:val="both"/>
        <w:rPr>
          <w:rFonts w:ascii="Arial" w:hAnsi="Arial" w:cs="Arial"/>
          <w:sz w:val="18"/>
          <w:szCs w:val="18"/>
        </w:rPr>
      </w:pPr>
      <w:r>
        <w:rPr>
          <w:rFonts w:ascii="Arial" w:hAnsi="Arial" w:cs="Arial"/>
          <w:sz w:val="18"/>
          <w:szCs w:val="18"/>
        </w:rPr>
        <w:t xml:space="preserve">4. </w:t>
      </w:r>
      <w:r>
        <w:rPr>
          <w:rFonts w:ascii="Arial" w:hAnsi="Arial" w:cs="Arial"/>
          <w:sz w:val="18"/>
          <w:szCs w:val="18"/>
        </w:rPr>
        <w:tab/>
        <w:t xml:space="preserve">DEVOLUCIÓN O CANJES: CUANDO DURANTE EL PERÍODO DE GARANTÍA DE LOS BIENES, SE CORROBOREN DEFICIENCIAS IMPUTABLES AL PROVEEDOR, ESTAS LE SERÁN NOTIFICADAS AL MISMO PARA DAR INICIO AL PROCESO DE DEVOLUCIÓN Y CANJE, EL PROVEEDOR SE OBLIGA A RESTITUIR LOS BIENES QUE PRESENTEN DEFICIENCIAS EN UN PLAZO NO MAYOR A QUINCE DÍAS NATURALES A PARTIR DE </w:t>
      </w:r>
      <w:smartTag w:uri="urn:schemas-microsoft-com:office:smarttags" w:element="PersonName">
        <w:smartTagPr>
          <w:attr w:name="ProductID" w:val="LA FECHA DE"/>
        </w:smartTagPr>
        <w:r>
          <w:rPr>
            <w:rFonts w:ascii="Arial" w:hAnsi="Arial" w:cs="Arial"/>
            <w:sz w:val="18"/>
            <w:szCs w:val="18"/>
          </w:rPr>
          <w:t>LA FECHA DE</w:t>
        </w:r>
      </w:smartTag>
      <w:r>
        <w:rPr>
          <w:rFonts w:ascii="Arial" w:hAnsi="Arial" w:cs="Arial"/>
          <w:sz w:val="18"/>
          <w:szCs w:val="18"/>
        </w:rPr>
        <w:t xml:space="preserve"> NOTIFICACIÓN, LOS GASTOS DE ENVÍO QUEDARÁN A CARGO DEL PROVEEDOR, SIN PERJUICIO DE </w:t>
      </w:r>
      <w:smartTag w:uri="urn:schemas-microsoft-com:office:smarttags" w:element="PersonName">
        <w:smartTagPr>
          <w:attr w:name="ProductID" w:val="LA PENALIZACIￓN A"/>
        </w:smartTagPr>
        <w:r>
          <w:rPr>
            <w:rFonts w:ascii="Arial" w:hAnsi="Arial" w:cs="Arial"/>
            <w:sz w:val="18"/>
            <w:szCs w:val="18"/>
          </w:rPr>
          <w:t>LA PENALIZACIÓN A</w:t>
        </w:r>
      </w:smartTag>
      <w:r>
        <w:rPr>
          <w:rFonts w:ascii="Arial" w:hAnsi="Arial" w:cs="Arial"/>
          <w:sz w:val="18"/>
          <w:szCs w:val="18"/>
        </w:rPr>
        <w:t xml:space="preserve"> QUE HAYA LUGAR.</w:t>
      </w:r>
    </w:p>
    <w:p w:rsidR="003A7578" w:rsidRDefault="003A7578">
      <w:pPr>
        <w:tabs>
          <w:tab w:val="left" w:pos="1418"/>
        </w:tabs>
        <w:spacing w:line="220" w:lineRule="exact"/>
        <w:ind w:left="2125" w:hanging="284"/>
        <w:jc w:val="both"/>
        <w:rPr>
          <w:rFonts w:ascii="Arial" w:hAnsi="Arial" w:cs="Arial"/>
          <w:sz w:val="18"/>
          <w:szCs w:val="18"/>
        </w:rPr>
      </w:pPr>
    </w:p>
    <w:p w:rsidR="003A7578" w:rsidRDefault="003A7578">
      <w:pPr>
        <w:spacing w:line="220" w:lineRule="exact"/>
        <w:ind w:left="1700" w:hanging="284"/>
        <w:jc w:val="both"/>
        <w:rPr>
          <w:rFonts w:ascii="Arial" w:hAnsi="Arial" w:cs="Arial"/>
          <w:sz w:val="18"/>
          <w:szCs w:val="18"/>
        </w:rPr>
      </w:pPr>
      <w:r>
        <w:rPr>
          <w:rFonts w:ascii="Arial" w:hAnsi="Arial" w:cs="Arial"/>
          <w:sz w:val="18"/>
          <w:szCs w:val="18"/>
        </w:rPr>
        <w:t xml:space="preserve">5. </w:t>
      </w:r>
      <w:r>
        <w:rPr>
          <w:rFonts w:ascii="Arial" w:hAnsi="Arial" w:cs="Arial"/>
          <w:sz w:val="18"/>
          <w:szCs w:val="18"/>
        </w:rPr>
        <w:tab/>
      </w:r>
      <w:smartTag w:uri="urn:schemas-microsoft-com:office:smarttags" w:element="PersonName">
        <w:smartTagPr>
          <w:attr w:name="ProductID" w:val="LA DEPENDENCIA PODR￁"/>
        </w:smartTagPr>
        <w:r>
          <w:rPr>
            <w:rFonts w:ascii="Arial" w:hAnsi="Arial" w:cs="Arial"/>
            <w:sz w:val="18"/>
            <w:szCs w:val="18"/>
          </w:rPr>
          <w:t>LA DEPENDENCIA PODRÁ</w:t>
        </w:r>
      </w:smartTag>
      <w:r>
        <w:rPr>
          <w:rFonts w:ascii="Arial" w:hAnsi="Arial" w:cs="Arial"/>
          <w:sz w:val="18"/>
          <w:szCs w:val="18"/>
        </w:rPr>
        <w:t xml:space="preserve"> REALIZAR AL MOMENTO DE </w:t>
      </w:r>
      <w:smartTag w:uri="urn:schemas-microsoft-com:office:smarttags" w:element="PersonName">
        <w:smartTagPr>
          <w:attr w:name="ProductID" w:val="LA ENTREGA Y"/>
        </w:smartTagPr>
        <w:r>
          <w:rPr>
            <w:rFonts w:ascii="Arial" w:hAnsi="Arial" w:cs="Arial"/>
            <w:sz w:val="18"/>
            <w:szCs w:val="18"/>
          </w:rPr>
          <w:t>LA ENTREGA Y</w:t>
        </w:r>
      </w:smartTag>
      <w:r>
        <w:rPr>
          <w:rFonts w:ascii="Arial" w:hAnsi="Arial" w:cs="Arial"/>
          <w:sz w:val="18"/>
          <w:szCs w:val="18"/>
        </w:rPr>
        <w:t xml:space="preserve"> DURANTE </w:t>
      </w:r>
      <w:smartTag w:uri="urn:schemas-microsoft-com:office:smarttags" w:element="PersonName">
        <w:smartTagPr>
          <w:attr w:name="ProductID" w:val="LA VIDA"/>
        </w:smartTagPr>
        <w:r>
          <w:rPr>
            <w:rFonts w:ascii="Arial" w:hAnsi="Arial" w:cs="Arial"/>
            <w:sz w:val="18"/>
            <w:szCs w:val="18"/>
          </w:rPr>
          <w:t>LA VIDA</w:t>
        </w:r>
      </w:smartTag>
      <w:r>
        <w:rPr>
          <w:rFonts w:ascii="Arial" w:hAnsi="Arial" w:cs="Arial"/>
          <w:sz w:val="18"/>
          <w:szCs w:val="18"/>
        </w:rPr>
        <w:t xml:space="preserve"> ÚTIL DE LOS BIENES, EVALUACIONES ANALÍTICAS DEL ETIQUETADO, CALIDAD Y CONTENIDO DE LOS PRODUCTOS, PARA VERIFICAR QUE CUMPLAN CON LAS ESPECIFICACIONES IDÓNEAS CONFORME A LA </w:t>
      </w:r>
      <w:r w:rsidR="0018092D">
        <w:rPr>
          <w:rFonts w:ascii="Arial" w:hAnsi="Arial" w:cs="Arial"/>
          <w:sz w:val="18"/>
          <w:szCs w:val="18"/>
        </w:rPr>
        <w:t>NORMATIVIDAD VIGENTE</w:t>
      </w:r>
      <w:r>
        <w:rPr>
          <w:rFonts w:ascii="Arial" w:hAnsi="Arial" w:cs="Arial"/>
          <w:sz w:val="18"/>
          <w:szCs w:val="18"/>
        </w:rPr>
        <w:t>.</w:t>
      </w:r>
      <w:r>
        <w:rPr>
          <w:rFonts w:ascii="Arial" w:hAnsi="Arial" w:cs="Arial"/>
          <w:sz w:val="18"/>
          <w:szCs w:val="18"/>
        </w:rPr>
        <w:tab/>
      </w:r>
    </w:p>
    <w:p w:rsidR="003A7578" w:rsidRDefault="003A7578">
      <w:pPr>
        <w:spacing w:line="220" w:lineRule="exact"/>
        <w:ind w:left="720"/>
        <w:jc w:val="both"/>
        <w:rPr>
          <w:rFonts w:ascii="Arial" w:hAnsi="Arial" w:cs="Arial"/>
          <w:sz w:val="18"/>
          <w:szCs w:val="18"/>
        </w:rPr>
      </w:pPr>
    </w:p>
    <w:p w:rsidR="003A7578" w:rsidRDefault="003A7578">
      <w:pPr>
        <w:widowControl w:val="0"/>
        <w:tabs>
          <w:tab w:val="left" w:pos="2736"/>
        </w:tabs>
        <w:spacing w:line="190" w:lineRule="exact"/>
        <w:ind w:left="1418" w:hanging="990"/>
        <w:jc w:val="both"/>
        <w:rPr>
          <w:rFonts w:ascii="Arial" w:hAnsi="Arial" w:cs="Arial"/>
          <w:sz w:val="18"/>
          <w:szCs w:val="18"/>
        </w:rPr>
      </w:pPr>
      <w:r>
        <w:rPr>
          <w:rFonts w:ascii="Arial" w:hAnsi="Arial" w:cs="Arial"/>
          <w:sz w:val="18"/>
          <w:szCs w:val="18"/>
        </w:rPr>
        <w:tab/>
        <w:t xml:space="preserve">EN EL SUPUESTO DE QUE EL PROVEEDOR SOLICITE EFECTUAR </w:t>
      </w:r>
      <w:smartTag w:uri="urn:schemas-microsoft-com:office:smarttags" w:element="PersonName">
        <w:smartTagPr>
          <w:attr w:name="ProductID" w:val="LA ENTREGA DE"/>
        </w:smartTagPr>
        <w:r>
          <w:rPr>
            <w:rFonts w:ascii="Arial" w:hAnsi="Arial" w:cs="Arial"/>
            <w:sz w:val="18"/>
            <w:szCs w:val="18"/>
          </w:rPr>
          <w:t>LA ENTREGA DE</w:t>
        </w:r>
      </w:smartTag>
      <w:r>
        <w:rPr>
          <w:rFonts w:ascii="Arial" w:hAnsi="Arial" w:cs="Arial"/>
          <w:sz w:val="18"/>
          <w:szCs w:val="18"/>
        </w:rPr>
        <w:t xml:space="preserve"> LOS BIENES EN UN LUGAR DIFERENTE AL INDICADO POR </w:t>
      </w:r>
      <w:smartTag w:uri="urn:schemas-microsoft-com:office:smarttags" w:element="PersonName">
        <w:smartTagPr>
          <w:attr w:name="ProductID" w:val="LA DEPENDENCIA EN"/>
        </w:smartTagPr>
        <w:r>
          <w:rPr>
            <w:rFonts w:ascii="Arial" w:hAnsi="Arial" w:cs="Arial"/>
            <w:sz w:val="18"/>
            <w:szCs w:val="18"/>
          </w:rPr>
          <w:t>LA DEPENDENCIA EN</w:t>
        </w:r>
      </w:smartTag>
      <w:r>
        <w:rPr>
          <w:rFonts w:ascii="Arial" w:hAnsi="Arial" w:cs="Arial"/>
          <w:sz w:val="18"/>
          <w:szCs w:val="18"/>
        </w:rPr>
        <w:t xml:space="preserve"> EL PRESENTE CONTRATO, DEBERÁ SOLICITARLO POR ESCRITO A FIN DE OBTENER </w:t>
      </w:r>
      <w:smartTag w:uri="urn:schemas-microsoft-com:office:smarttags" w:element="PersonName">
        <w:smartTagPr>
          <w:attr w:name="ProductID" w:val="LA AUTORIZACIￓN CORRESPONDIENTE"/>
        </w:smartTagPr>
        <w:r>
          <w:rPr>
            <w:rFonts w:ascii="Arial" w:hAnsi="Arial" w:cs="Arial"/>
            <w:sz w:val="18"/>
            <w:szCs w:val="18"/>
          </w:rPr>
          <w:t>LA AUTORIZACIÓN CORRESPONDIENTE</w:t>
        </w:r>
      </w:smartTag>
      <w:r>
        <w:rPr>
          <w:rFonts w:ascii="Arial" w:hAnsi="Arial" w:cs="Arial"/>
          <w:sz w:val="18"/>
          <w:szCs w:val="18"/>
        </w:rPr>
        <w:t xml:space="preserve">; EN TAL CIRCUNSTANCIA EL PROVEEDOR ASUMIRÁ TODOS LOS GASTOS POR LOS TRÁMITES DE ENTREGA DE LOS BIENES. LAS PARTES ACUERDAN QUE EN ESTE SUPUESTO NO SERÁ NECESARIO ELABORAR CONVENIO MODIFICATORIO </w:t>
      </w:r>
      <w:r w:rsidR="0018092D">
        <w:rPr>
          <w:rFonts w:ascii="Arial" w:hAnsi="Arial" w:cs="Arial"/>
          <w:sz w:val="18"/>
          <w:szCs w:val="18"/>
        </w:rPr>
        <w:t>BASTANDO PARA</w:t>
      </w:r>
      <w:r>
        <w:rPr>
          <w:rFonts w:ascii="Arial" w:hAnsi="Arial" w:cs="Arial"/>
          <w:sz w:val="18"/>
          <w:szCs w:val="18"/>
        </w:rPr>
        <w:t xml:space="preserve"> ELLO </w:t>
      </w:r>
      <w:smartTag w:uri="urn:schemas-microsoft-com:office:smarttags" w:element="PersonName">
        <w:smartTagPr>
          <w:attr w:name="ProductID" w:val="LA AUTORIZACIￓN QUE"/>
        </w:smartTagPr>
        <w:r>
          <w:rPr>
            <w:rFonts w:ascii="Arial" w:hAnsi="Arial" w:cs="Arial"/>
            <w:sz w:val="18"/>
            <w:szCs w:val="18"/>
          </w:rPr>
          <w:t>LA AUTORIZACIÓN QUE</w:t>
        </w:r>
      </w:smartTag>
      <w:r>
        <w:rPr>
          <w:rFonts w:ascii="Arial" w:hAnsi="Arial" w:cs="Arial"/>
          <w:sz w:val="18"/>
          <w:szCs w:val="18"/>
        </w:rPr>
        <w:t xml:space="preserve"> POR ESCRITO HAGA </w:t>
      </w:r>
      <w:smartTag w:uri="urn:schemas-microsoft-com:office:smarttags" w:element="PersonName">
        <w:smartTagPr>
          <w:attr w:name="ProductID" w:val="LA DEPENDENCIA POR"/>
        </w:smartTagPr>
        <w:r>
          <w:rPr>
            <w:rFonts w:ascii="Arial" w:hAnsi="Arial" w:cs="Arial"/>
            <w:sz w:val="18"/>
            <w:szCs w:val="18"/>
          </w:rPr>
          <w:t>LA DEPENDENCIA POR</w:t>
        </w:r>
      </w:smartTag>
      <w:r>
        <w:rPr>
          <w:rFonts w:ascii="Arial" w:hAnsi="Arial" w:cs="Arial"/>
          <w:sz w:val="18"/>
          <w:szCs w:val="18"/>
        </w:rPr>
        <w:t xml:space="preserve"> CONDUCTO DE </w:t>
      </w:r>
      <w:smartTag w:uri="urn:schemas-microsoft-com:office:smarttags" w:element="PersonName">
        <w:smartTagPr>
          <w:attr w:name="ProductID" w:val="LA DIRECCIￓN GENERAL"/>
        </w:smartTagPr>
        <w:r>
          <w:rPr>
            <w:rFonts w:ascii="Arial" w:hAnsi="Arial" w:cs="Arial"/>
            <w:sz w:val="18"/>
            <w:szCs w:val="18"/>
          </w:rPr>
          <w:t>LA DIRECCIÓN GENERAL</w:t>
        </w:r>
      </w:smartTag>
      <w:r>
        <w:rPr>
          <w:rFonts w:ascii="Arial" w:hAnsi="Arial" w:cs="Arial"/>
          <w:sz w:val="18"/>
          <w:szCs w:val="18"/>
        </w:rPr>
        <w:t xml:space="preserve"> ADJUNTA DE ADQUISICIONES.</w:t>
      </w:r>
    </w:p>
    <w:p w:rsidR="003A7578" w:rsidRDefault="003A7578">
      <w:pPr>
        <w:widowControl w:val="0"/>
        <w:tabs>
          <w:tab w:val="left" w:pos="2736"/>
        </w:tabs>
        <w:spacing w:line="190" w:lineRule="exact"/>
        <w:ind w:left="1418" w:hanging="990"/>
        <w:jc w:val="both"/>
        <w:rPr>
          <w:rFonts w:ascii="Arial" w:hAnsi="Arial" w:cs="Arial"/>
          <w:sz w:val="18"/>
          <w:szCs w:val="18"/>
        </w:rPr>
      </w:pPr>
    </w:p>
    <w:p w:rsidR="003A7578" w:rsidRDefault="003A7578">
      <w:pPr>
        <w:widowControl w:val="0"/>
        <w:tabs>
          <w:tab w:val="left" w:pos="2736"/>
        </w:tabs>
        <w:spacing w:line="190" w:lineRule="exact"/>
        <w:ind w:left="1418"/>
        <w:jc w:val="both"/>
        <w:rPr>
          <w:rFonts w:ascii="Arial" w:hAnsi="Arial" w:cs="Arial"/>
          <w:iCs/>
          <w:color w:val="000000"/>
          <w:sz w:val="18"/>
          <w:szCs w:val="18"/>
          <w:lang w:val="es-ES_tradnl"/>
        </w:rPr>
      </w:pPr>
      <w:r>
        <w:rPr>
          <w:rFonts w:ascii="Arial" w:hAnsi="Arial" w:cs="Arial"/>
          <w:iCs/>
          <w:color w:val="000000"/>
          <w:sz w:val="18"/>
          <w:szCs w:val="18"/>
          <w:lang w:val="es-ES_tradnl"/>
        </w:rPr>
        <w:t xml:space="preserve">EN EL SUPUESTO DE QUE </w:t>
      </w:r>
      <w:smartTag w:uri="urn:schemas-microsoft-com:office:smarttags" w:element="PersonName">
        <w:smartTagPr>
          <w:attr w:name="ProductID" w:val="LA DEPENDENCIA SOLICITE"/>
        </w:smartTagPr>
        <w:r>
          <w:rPr>
            <w:rFonts w:ascii="Arial" w:hAnsi="Arial" w:cs="Arial"/>
            <w:iCs/>
            <w:color w:val="000000"/>
            <w:sz w:val="18"/>
            <w:szCs w:val="18"/>
            <w:lang w:val="es-ES_tradnl"/>
          </w:rPr>
          <w:t>LA DEPENDENCIA SOLICITE</w:t>
        </w:r>
      </w:smartTag>
      <w:r>
        <w:rPr>
          <w:rFonts w:ascii="Arial" w:hAnsi="Arial" w:cs="Arial"/>
          <w:iCs/>
          <w:color w:val="000000"/>
          <w:sz w:val="18"/>
          <w:szCs w:val="18"/>
          <w:lang w:val="es-ES_tradnl"/>
        </w:rPr>
        <w:t xml:space="preserve"> QUE </w:t>
      </w:r>
      <w:smartTag w:uri="urn:schemas-microsoft-com:office:smarttags" w:element="PersonName">
        <w:smartTagPr>
          <w:attr w:name="ProductID" w:val="LA ENTREGA DE"/>
        </w:smartTagPr>
        <w:r>
          <w:rPr>
            <w:rFonts w:ascii="Arial" w:hAnsi="Arial" w:cs="Arial"/>
            <w:iCs/>
            <w:color w:val="000000"/>
            <w:sz w:val="18"/>
            <w:szCs w:val="18"/>
            <w:lang w:val="es-ES_tradnl"/>
          </w:rPr>
          <w:t>LA ENTREGA DE</w:t>
        </w:r>
      </w:smartTag>
      <w:r>
        <w:rPr>
          <w:rFonts w:ascii="Arial" w:hAnsi="Arial" w:cs="Arial"/>
          <w:iCs/>
          <w:color w:val="000000"/>
          <w:sz w:val="18"/>
          <w:szCs w:val="18"/>
          <w:lang w:val="es-ES_tradnl"/>
        </w:rPr>
        <w:t xml:space="preserve"> LOS BIENES SEA EFECTUADA EN UN LUGAR DIFERENTE AL INDICADO EN EL PRESENTE CONTRATO, ÉSTA ASUMIRÁ TODOS LOS GASTOS POR LOS TRÁMITES DE ENTREGA DE LOS BIENES, ASÍ COMO DEL PAGO DE IMPUESTOS CORRESPONDIENTES.  LAS PARTES ACUERDAN QUE EN ESTE SUPUESTO NO SERÁ NECESARIO ELABORAR CONVENIO MODIFICATORIO BASTANDO PARA ELLO </w:t>
      </w:r>
      <w:smartTag w:uri="urn:schemas-microsoft-com:office:smarttags" w:element="PersonName">
        <w:smartTagPr>
          <w:attr w:name="ProductID" w:val="LA COMUNICACIￓN QUE"/>
        </w:smartTagPr>
        <w:r>
          <w:rPr>
            <w:rFonts w:ascii="Arial" w:hAnsi="Arial" w:cs="Arial"/>
            <w:iCs/>
            <w:color w:val="000000"/>
            <w:sz w:val="18"/>
            <w:szCs w:val="18"/>
            <w:lang w:val="es-ES_tradnl"/>
          </w:rPr>
          <w:t>LA COMUNICACIÓN QUE</w:t>
        </w:r>
      </w:smartTag>
      <w:r>
        <w:rPr>
          <w:rFonts w:ascii="Arial" w:hAnsi="Arial" w:cs="Arial"/>
          <w:iCs/>
          <w:color w:val="000000"/>
          <w:sz w:val="18"/>
          <w:szCs w:val="18"/>
          <w:lang w:val="es-ES_tradnl"/>
        </w:rPr>
        <w:t xml:space="preserve"> POR ESCRITO HAGA </w:t>
      </w:r>
      <w:smartTag w:uri="urn:schemas-microsoft-com:office:smarttags" w:element="PersonName">
        <w:smartTagPr>
          <w:attr w:name="ProductID" w:val="LA DEPENDENCIA POR"/>
        </w:smartTagPr>
        <w:r>
          <w:rPr>
            <w:rFonts w:ascii="Arial" w:hAnsi="Arial" w:cs="Arial"/>
            <w:iCs/>
            <w:color w:val="000000"/>
            <w:sz w:val="18"/>
            <w:szCs w:val="18"/>
            <w:lang w:val="es-ES_tradnl"/>
          </w:rPr>
          <w:t>LA DEPENDENCIA POR</w:t>
        </w:r>
      </w:smartTag>
      <w:r>
        <w:rPr>
          <w:rFonts w:ascii="Arial" w:hAnsi="Arial" w:cs="Arial"/>
          <w:iCs/>
          <w:color w:val="000000"/>
          <w:sz w:val="18"/>
          <w:szCs w:val="18"/>
          <w:lang w:val="es-ES_tradnl"/>
        </w:rPr>
        <w:t xml:space="preserve"> CONDUCTO DE </w:t>
      </w:r>
      <w:smartTag w:uri="urn:schemas-microsoft-com:office:smarttags" w:element="PersonName">
        <w:smartTagPr>
          <w:attr w:name="ProductID" w:val="LA DIRECCIￓN GENERAL"/>
        </w:smartTagPr>
        <w:r>
          <w:rPr>
            <w:rFonts w:ascii="Arial" w:hAnsi="Arial" w:cs="Arial"/>
            <w:iCs/>
            <w:color w:val="000000"/>
            <w:sz w:val="18"/>
            <w:szCs w:val="18"/>
            <w:lang w:val="es-ES_tradnl"/>
          </w:rPr>
          <w:t>LA DIRECCIÓN GENERAL</w:t>
        </w:r>
      </w:smartTag>
      <w:r>
        <w:rPr>
          <w:rFonts w:ascii="Arial" w:hAnsi="Arial" w:cs="Arial"/>
          <w:iCs/>
          <w:color w:val="000000"/>
          <w:sz w:val="18"/>
          <w:szCs w:val="18"/>
          <w:lang w:val="es-ES_tradnl"/>
        </w:rPr>
        <w:t xml:space="preserve"> ADJUNTA DE ADQUISICIONES.</w:t>
      </w:r>
    </w:p>
    <w:p w:rsidR="003A7578" w:rsidRDefault="003A7578">
      <w:pPr>
        <w:widowControl w:val="0"/>
        <w:tabs>
          <w:tab w:val="left" w:pos="2736"/>
        </w:tabs>
        <w:spacing w:line="190" w:lineRule="exact"/>
        <w:ind w:left="1418"/>
        <w:jc w:val="both"/>
        <w:rPr>
          <w:rFonts w:ascii="Arial" w:hAnsi="Arial" w:cs="Arial"/>
          <w:iCs/>
          <w:color w:val="000000"/>
          <w:sz w:val="18"/>
          <w:szCs w:val="18"/>
          <w:lang w:val="es-ES_tradnl"/>
        </w:rPr>
      </w:pPr>
    </w:p>
    <w:p w:rsidR="003A7578" w:rsidRDefault="003A7578">
      <w:pPr>
        <w:widowControl w:val="0"/>
        <w:spacing w:line="190" w:lineRule="exact"/>
        <w:ind w:left="1418"/>
        <w:jc w:val="both"/>
        <w:rPr>
          <w:rFonts w:ascii="Arial" w:hAnsi="Arial" w:cs="Arial"/>
          <w:iCs/>
          <w:color w:val="000000"/>
          <w:sz w:val="18"/>
          <w:szCs w:val="18"/>
          <w:lang w:val="es-ES_tradnl"/>
        </w:rPr>
      </w:pPr>
      <w:r>
        <w:rPr>
          <w:rFonts w:ascii="Arial" w:hAnsi="Arial" w:cs="Arial"/>
          <w:iCs/>
          <w:color w:val="000000"/>
          <w:sz w:val="18"/>
          <w:szCs w:val="18"/>
          <w:lang w:val="es-ES_tradnl"/>
        </w:rPr>
        <w:t xml:space="preserve">EL PROVEEDOR SE OBLIGA A PROPORCIONAR A </w:t>
      </w:r>
      <w:smartTag w:uri="urn:schemas-microsoft-com:office:smarttags" w:element="PersonName">
        <w:smartTagPr>
          <w:attr w:name="ProductID" w:val="LA DIRECCIￓN DE"/>
        </w:smartTagPr>
        <w:r>
          <w:rPr>
            <w:rFonts w:ascii="Arial" w:hAnsi="Arial" w:cs="Arial"/>
            <w:iCs/>
            <w:color w:val="000000"/>
            <w:sz w:val="18"/>
            <w:szCs w:val="18"/>
            <w:lang w:val="es-ES_tradnl"/>
          </w:rPr>
          <w:t>LA DIRECCIÓN DE</w:t>
        </w:r>
      </w:smartTag>
      <w:r>
        <w:rPr>
          <w:rFonts w:ascii="Arial" w:hAnsi="Arial" w:cs="Arial"/>
          <w:iCs/>
          <w:color w:val="000000"/>
          <w:sz w:val="18"/>
          <w:szCs w:val="18"/>
          <w:lang w:val="es-ES_tradnl"/>
        </w:rPr>
        <w:t xml:space="preserve"> RECURSOS MATERIALES DE </w:t>
      </w:r>
      <w:smartTag w:uri="urn:schemas-microsoft-com:office:smarttags" w:element="PersonName">
        <w:smartTagPr>
          <w:attr w:name="ProductID" w:val="LA DIRECCIￓN GENERAL"/>
        </w:smartTagPr>
        <w:r>
          <w:rPr>
            <w:rFonts w:ascii="Arial" w:hAnsi="Arial" w:cs="Arial"/>
            <w:iCs/>
            <w:color w:val="000000"/>
            <w:sz w:val="18"/>
            <w:szCs w:val="18"/>
            <w:lang w:val="es-ES_tradnl"/>
          </w:rPr>
          <w:t>LA DIRECCIÓN GENERAL</w:t>
        </w:r>
      </w:smartTag>
      <w:r>
        <w:rPr>
          <w:rFonts w:ascii="Arial" w:hAnsi="Arial" w:cs="Arial"/>
          <w:iCs/>
          <w:color w:val="000000"/>
          <w:sz w:val="18"/>
          <w:szCs w:val="18"/>
          <w:lang w:val="es-ES_tradnl"/>
        </w:rPr>
        <w:t xml:space="preserve"> ADJUNTA DE ABASTECIMIENTO 48 HORAS ANTES DE REALIZAR ENTREGAS DIRECTAS DE LOS BIENES, UNA FOTOCOPIA DE </w:t>
      </w:r>
      <w:smartTag w:uri="urn:schemas-microsoft-com:office:smarttags" w:element="PersonName">
        <w:smartTagPr>
          <w:attr w:name="ProductID" w:val="LA FACTURA CORRESPONDIENTES"/>
        </w:smartTagPr>
        <w:r>
          <w:rPr>
            <w:rFonts w:ascii="Arial" w:hAnsi="Arial" w:cs="Arial"/>
            <w:iCs/>
            <w:color w:val="000000"/>
            <w:sz w:val="18"/>
            <w:szCs w:val="18"/>
            <w:lang w:val="es-ES_tradnl"/>
          </w:rPr>
          <w:t>LA FACTURA CORRESPONDIENTES</w:t>
        </w:r>
      </w:smartTag>
      <w:r>
        <w:rPr>
          <w:rFonts w:ascii="Arial" w:hAnsi="Arial" w:cs="Arial"/>
          <w:iCs/>
          <w:color w:val="000000"/>
          <w:sz w:val="18"/>
          <w:szCs w:val="18"/>
          <w:lang w:val="es-ES_tradnl"/>
        </w:rPr>
        <w:t xml:space="preserve">, LO ANTERIOR CON </w:t>
      </w:r>
      <w:smartTag w:uri="urn:schemas-microsoft-com:office:smarttags" w:element="PersonName">
        <w:smartTagPr>
          <w:attr w:name="ProductID" w:val="LA FINALIDAD DE"/>
        </w:smartTagPr>
        <w:r>
          <w:rPr>
            <w:rFonts w:ascii="Arial" w:hAnsi="Arial" w:cs="Arial"/>
            <w:iCs/>
            <w:color w:val="000000"/>
            <w:sz w:val="18"/>
            <w:szCs w:val="18"/>
            <w:lang w:val="es-ES_tradnl"/>
          </w:rPr>
          <w:t>LA FINALIDAD DE</w:t>
        </w:r>
      </w:smartTag>
      <w:r>
        <w:rPr>
          <w:rFonts w:ascii="Arial" w:hAnsi="Arial" w:cs="Arial"/>
          <w:iCs/>
          <w:color w:val="000000"/>
          <w:sz w:val="18"/>
          <w:szCs w:val="18"/>
          <w:lang w:val="es-ES_tradnl"/>
        </w:rPr>
        <w:t xml:space="preserve"> COTEJAR </w:t>
      </w:r>
      <w:smartTag w:uri="urn:schemas-microsoft-com:office:smarttags" w:element="PersonName">
        <w:smartTagPr>
          <w:attr w:name="ProductID" w:val="LA RECEPCIￓN DE"/>
        </w:smartTagPr>
        <w:r>
          <w:rPr>
            <w:rFonts w:ascii="Arial" w:hAnsi="Arial" w:cs="Arial"/>
            <w:iCs/>
            <w:color w:val="000000"/>
            <w:sz w:val="18"/>
            <w:szCs w:val="18"/>
            <w:lang w:val="es-ES_tradnl"/>
          </w:rPr>
          <w:t>LA RECEPCIÓN DE</w:t>
        </w:r>
      </w:smartTag>
      <w:r>
        <w:rPr>
          <w:rFonts w:ascii="Arial" w:hAnsi="Arial" w:cs="Arial"/>
          <w:iCs/>
          <w:color w:val="000000"/>
          <w:sz w:val="18"/>
          <w:szCs w:val="18"/>
          <w:lang w:val="es-ES_tradnl"/>
        </w:rPr>
        <w:t xml:space="preserve"> LOS BIENES OBJETO DEL PRESENTE INSTRUMENTO LEGAL.</w:t>
      </w:r>
    </w:p>
    <w:p w:rsidR="003A7578" w:rsidRDefault="003A7578">
      <w:pPr>
        <w:spacing w:line="220" w:lineRule="exact"/>
        <w:ind w:left="720"/>
        <w:jc w:val="both"/>
        <w:rPr>
          <w:rFonts w:ascii="Arial" w:hAnsi="Arial" w:cs="Arial"/>
          <w:sz w:val="18"/>
          <w:szCs w:val="18"/>
          <w:lang w:val="es-ES_tradnl"/>
        </w:rPr>
      </w:pPr>
    </w:p>
    <w:p w:rsidR="003A7578" w:rsidRDefault="003A7578">
      <w:pPr>
        <w:widowControl w:val="0"/>
        <w:ind w:left="1418" w:hanging="1418"/>
        <w:jc w:val="both"/>
        <w:rPr>
          <w:rFonts w:ascii="Arial" w:hAnsi="Arial" w:cs="Arial"/>
          <w:sz w:val="18"/>
          <w:szCs w:val="18"/>
        </w:rPr>
      </w:pPr>
      <w:r>
        <w:rPr>
          <w:rFonts w:ascii="Arial" w:hAnsi="Arial" w:cs="Arial"/>
          <w:b/>
          <w:bCs/>
          <w:iCs/>
          <w:sz w:val="18"/>
          <w:szCs w:val="18"/>
        </w:rPr>
        <w:t>SÉPTIMA:</w:t>
      </w:r>
      <w:r>
        <w:rPr>
          <w:rFonts w:ascii="Arial" w:hAnsi="Arial" w:cs="Arial"/>
          <w:b/>
          <w:bCs/>
          <w:iCs/>
          <w:sz w:val="18"/>
          <w:szCs w:val="18"/>
        </w:rPr>
        <w:tab/>
        <w:t xml:space="preserve">AMPLIACIÓN AL TIEMPO DE ENTREGA.- </w:t>
      </w:r>
      <w:r>
        <w:rPr>
          <w:rFonts w:ascii="Arial" w:hAnsi="Arial" w:cs="Arial"/>
          <w:bCs/>
          <w:iCs/>
          <w:sz w:val="18"/>
          <w:szCs w:val="18"/>
        </w:rPr>
        <w:t>TRATÁNDOSE</w:t>
      </w:r>
      <w:r>
        <w:rPr>
          <w:rFonts w:ascii="Arial" w:hAnsi="Arial" w:cs="Arial"/>
          <w:sz w:val="18"/>
          <w:szCs w:val="18"/>
        </w:rPr>
        <w:t xml:space="preserve"> DE  CASO FORTUITO O FUERZA MAYOR, O POR CAUSAS ATRIBUIBLE A </w:t>
      </w:r>
      <w:smartTag w:uri="urn:schemas-microsoft-com:office:smarttags" w:element="PersonName">
        <w:smartTagPr>
          <w:attr w:name="ProductID" w:val="LA DEPENDENCIA"/>
        </w:smartTagPr>
        <w:r>
          <w:rPr>
            <w:rFonts w:ascii="Arial" w:hAnsi="Arial" w:cs="Arial"/>
            <w:sz w:val="18"/>
            <w:szCs w:val="18"/>
          </w:rPr>
          <w:t>LA DEPENDENCIA</w:t>
        </w:r>
      </w:smartTag>
      <w:r>
        <w:rPr>
          <w:rFonts w:ascii="Arial" w:hAnsi="Arial" w:cs="Arial"/>
          <w:sz w:val="18"/>
          <w:szCs w:val="18"/>
        </w:rPr>
        <w:t xml:space="preserve">, ÉSTA PODRÁ MODIFICAR EL PRESENTE CONTRATO A EFECTO DE PRORROGAR EL PLAZO PARA </w:t>
      </w:r>
      <w:smartTag w:uri="urn:schemas-microsoft-com:office:smarttags" w:element="PersonName">
        <w:smartTagPr>
          <w:attr w:name="ProductID" w:val="LA ENTREGA DE"/>
        </w:smartTagPr>
        <w:r>
          <w:rPr>
            <w:rFonts w:ascii="Arial" w:hAnsi="Arial" w:cs="Arial"/>
            <w:sz w:val="18"/>
            <w:szCs w:val="18"/>
          </w:rPr>
          <w:t>LA ENTREGA DE</w:t>
        </w:r>
      </w:smartTag>
      <w:r>
        <w:rPr>
          <w:rFonts w:ascii="Arial" w:hAnsi="Arial" w:cs="Arial"/>
          <w:sz w:val="18"/>
          <w:szCs w:val="18"/>
        </w:rPr>
        <w:t xml:space="preserve"> LOS BIENES. EN ESTE SUPUESTO DEBERÁ FORMALIZARSE EL CONVENIO MODIFICATORIO RESPECTIVO, NO PROCEDIENDO </w:t>
      </w:r>
      <w:smartTag w:uri="urn:schemas-microsoft-com:office:smarttags" w:element="PersonName">
        <w:smartTagPr>
          <w:attr w:name="ProductID" w:val="LA APLICACIￓN DE"/>
        </w:smartTagPr>
        <w:r>
          <w:rPr>
            <w:rFonts w:ascii="Arial" w:hAnsi="Arial" w:cs="Arial"/>
            <w:sz w:val="18"/>
            <w:szCs w:val="18"/>
          </w:rPr>
          <w:t xml:space="preserve">LA </w:t>
        </w:r>
        <w:r>
          <w:rPr>
            <w:rFonts w:ascii="Arial" w:hAnsi="Arial" w:cs="Arial"/>
            <w:sz w:val="18"/>
            <w:szCs w:val="18"/>
          </w:rPr>
          <w:lastRenderedPageBreak/>
          <w:t>APLICACIÓN DE</w:t>
        </w:r>
      </w:smartTag>
      <w:r>
        <w:rPr>
          <w:rFonts w:ascii="Arial" w:hAnsi="Arial" w:cs="Arial"/>
          <w:sz w:val="18"/>
          <w:szCs w:val="18"/>
        </w:rPr>
        <w:t xml:space="preserve"> PENAS CONVENCIONALES POR ATRASO. TRATÁNDOSE DE CAUSAS IMPUTABLES A </w:t>
      </w:r>
      <w:smartTag w:uri="urn:schemas-microsoft-com:office:smarttags" w:element="PersonName">
        <w:smartTagPr>
          <w:attr w:name="ProductID" w:val="LA DEPENDENCIA O"/>
        </w:smartTagPr>
        <w:r>
          <w:rPr>
            <w:rFonts w:ascii="Arial" w:hAnsi="Arial" w:cs="Arial"/>
            <w:sz w:val="18"/>
            <w:szCs w:val="18"/>
          </w:rPr>
          <w:t>LA DEPENDENCIA O</w:t>
        </w:r>
      </w:smartTag>
      <w:r>
        <w:rPr>
          <w:rFonts w:ascii="Arial" w:hAnsi="Arial" w:cs="Arial"/>
          <w:sz w:val="18"/>
          <w:szCs w:val="18"/>
        </w:rPr>
        <w:t xml:space="preserve"> ENTIDAD, NO SE REQUERIRÁ DE </w:t>
      </w:r>
      <w:smartTag w:uri="urn:schemas-microsoft-com:office:smarttags" w:element="PersonName">
        <w:smartTagPr>
          <w:attr w:name="ProductID" w:val="LA SOLICITUD DEL"/>
        </w:smartTagPr>
        <w:r>
          <w:rPr>
            <w:rFonts w:ascii="Arial" w:hAnsi="Arial" w:cs="Arial"/>
            <w:sz w:val="18"/>
            <w:szCs w:val="18"/>
          </w:rPr>
          <w:t>LA SOLICITUD DEL</w:t>
        </w:r>
      </w:smartTag>
      <w:r>
        <w:rPr>
          <w:rFonts w:ascii="Arial" w:hAnsi="Arial" w:cs="Arial"/>
          <w:sz w:val="18"/>
          <w:szCs w:val="18"/>
        </w:rPr>
        <w:t xml:space="preserve"> PROVEEDOR. PARA LOS EFECTOS SEÑALADOS ANTERIORMENTE EL PROVEEDOR DEBERÁ PRESENTAR SU SOLICITUD POR ESCRITO DENTRO DEL PLAZO DE ENTREGA ORIGINAL.</w:t>
      </w:r>
    </w:p>
    <w:p w:rsidR="003A7578" w:rsidRDefault="003A7578">
      <w:pPr>
        <w:widowControl w:val="0"/>
        <w:ind w:left="1418" w:hanging="1418"/>
        <w:jc w:val="both"/>
        <w:rPr>
          <w:rFonts w:ascii="Arial" w:hAnsi="Arial" w:cs="Arial"/>
          <w:sz w:val="18"/>
          <w:szCs w:val="18"/>
        </w:rPr>
      </w:pPr>
    </w:p>
    <w:p w:rsidR="003A7578" w:rsidRDefault="003A7578">
      <w:pPr>
        <w:widowControl w:val="0"/>
        <w:ind w:left="1418" w:hanging="2"/>
        <w:jc w:val="both"/>
        <w:rPr>
          <w:rFonts w:ascii="Arial" w:hAnsi="Arial" w:cs="Arial"/>
          <w:sz w:val="18"/>
          <w:szCs w:val="18"/>
        </w:rPr>
      </w:pPr>
      <w:r>
        <w:rPr>
          <w:rFonts w:ascii="Arial" w:hAnsi="Arial" w:cs="Arial"/>
          <w:sz w:val="18"/>
          <w:szCs w:val="18"/>
        </w:rPr>
        <w:t xml:space="preserve">EN EL SUPUESTO DE QUE EL PROVEEDOR PRESENTE SU SOLICITUD UNA VEZ VENCIDO EL PLAZO DE ENTREGA ORIGINAL, </w:t>
      </w:r>
      <w:smartTag w:uri="urn:schemas-microsoft-com:office:smarttags" w:element="PersonName">
        <w:smartTagPr>
          <w:attr w:name="ProductID" w:val="LA DEPENDENCIA NO"/>
        </w:smartTagPr>
        <w:r>
          <w:rPr>
            <w:rFonts w:ascii="Arial" w:hAnsi="Arial" w:cs="Arial"/>
            <w:sz w:val="18"/>
            <w:szCs w:val="18"/>
          </w:rPr>
          <w:t>LA DEPENDENCIA NO</w:t>
        </w:r>
      </w:smartTag>
      <w:r>
        <w:rPr>
          <w:rFonts w:ascii="Arial" w:hAnsi="Arial" w:cs="Arial"/>
          <w:sz w:val="18"/>
          <w:szCs w:val="18"/>
        </w:rPr>
        <w:t xml:space="preserve"> AUTORIZARA </w:t>
      </w:r>
      <w:smartTag w:uri="urn:schemas-microsoft-com:office:smarttags" w:element="PersonName">
        <w:smartTagPr>
          <w:attr w:name="ProductID" w:val="LA AMPLIACIￓN EN"/>
        </w:smartTagPr>
        <w:r>
          <w:rPr>
            <w:rFonts w:ascii="Arial" w:hAnsi="Arial" w:cs="Arial"/>
            <w:sz w:val="18"/>
            <w:szCs w:val="18"/>
          </w:rPr>
          <w:t>LA AMPLIACIÓN EN</w:t>
        </w:r>
      </w:smartTag>
      <w:r>
        <w:rPr>
          <w:rFonts w:ascii="Arial" w:hAnsi="Arial" w:cs="Arial"/>
          <w:sz w:val="18"/>
          <w:szCs w:val="18"/>
        </w:rPr>
        <w:t xml:space="preserve"> EL TIEMPO DE ENTREGA.</w:t>
      </w:r>
    </w:p>
    <w:p w:rsidR="003A7578" w:rsidRDefault="003A7578">
      <w:pPr>
        <w:pStyle w:val="Texto0"/>
        <w:spacing w:after="0" w:line="240" w:lineRule="auto"/>
        <w:ind w:left="1445"/>
      </w:pPr>
    </w:p>
    <w:p w:rsidR="003A7578" w:rsidRDefault="003A7578">
      <w:pPr>
        <w:pStyle w:val="Texto0"/>
        <w:spacing w:after="0" w:line="240" w:lineRule="auto"/>
        <w:ind w:left="1445" w:firstLine="0"/>
      </w:pPr>
      <w:r>
        <w:t xml:space="preserve">EN CASO DE QUE EL PROVEEDOR NO OBTENGA </w:t>
      </w:r>
      <w:smartTag w:uri="urn:schemas-microsoft-com:office:smarttags" w:element="PersonName">
        <w:smartTagPr>
          <w:attr w:name="ProductID" w:val="LA PRￓRROGA DE"/>
        </w:smartTagPr>
        <w:r>
          <w:t>LA PRÓRROGA DE</w:t>
        </w:r>
      </w:smartTag>
      <w:r>
        <w:t xml:space="preserve"> REFERENCIA, POR SER CAUSA IMPUTABLE A ÉSTE EL ATRASO, SE HARÁ ACREEDOR A </w:t>
      </w:r>
      <w:smartTag w:uri="urn:schemas-microsoft-com:office:smarttags" w:element="PersonName">
        <w:smartTagPr>
          <w:attr w:name="ProductID" w:val="LA APLICACIￓN DE"/>
        </w:smartTagPr>
        <w:r>
          <w:t>LA APLICACIÓN DE</w:t>
        </w:r>
      </w:smartTag>
      <w:r>
        <w:t xml:space="preserve"> LAS PENAS CONVENCIONALES.</w:t>
      </w:r>
    </w:p>
    <w:p w:rsidR="003A7578" w:rsidRDefault="003A7578">
      <w:pPr>
        <w:pStyle w:val="Sangra3detindependiente1"/>
        <w:rPr>
          <w:b w:val="0"/>
          <w:i w:val="0"/>
          <w:sz w:val="18"/>
          <w:szCs w:val="18"/>
          <w:lang w:val="es-ES"/>
        </w:rPr>
      </w:pPr>
    </w:p>
    <w:p w:rsidR="003A7578" w:rsidRDefault="003A7578">
      <w:pPr>
        <w:widowControl w:val="0"/>
        <w:ind w:left="1418" w:hanging="1418"/>
        <w:jc w:val="both"/>
        <w:rPr>
          <w:rFonts w:ascii="Arial" w:hAnsi="Arial" w:cs="Arial"/>
          <w:iCs/>
          <w:sz w:val="18"/>
          <w:szCs w:val="18"/>
        </w:rPr>
      </w:pPr>
      <w:r>
        <w:rPr>
          <w:rFonts w:ascii="Arial" w:hAnsi="Arial" w:cs="Arial"/>
          <w:b/>
          <w:bCs/>
          <w:iCs/>
          <w:sz w:val="18"/>
          <w:szCs w:val="18"/>
        </w:rPr>
        <w:t>OCTAVA:</w:t>
      </w:r>
      <w:r>
        <w:rPr>
          <w:rFonts w:ascii="Arial" w:hAnsi="Arial" w:cs="Arial"/>
          <w:b/>
          <w:bCs/>
          <w:iCs/>
          <w:sz w:val="18"/>
          <w:szCs w:val="18"/>
        </w:rPr>
        <w:tab/>
        <w:t>SUPERVISIÓN.-</w:t>
      </w:r>
      <w:smartTag w:uri="urn:schemas-microsoft-com:office:smarttags" w:element="PersonName">
        <w:smartTagPr>
          <w:attr w:name="ProductID" w:val="LA DEPENDENCIA"/>
        </w:smartTagPr>
        <w:r>
          <w:rPr>
            <w:rFonts w:ascii="Arial" w:hAnsi="Arial" w:cs="Arial"/>
            <w:iCs/>
            <w:sz w:val="18"/>
            <w:szCs w:val="18"/>
          </w:rPr>
          <w:t>LA DEPENDENCIA</w:t>
        </w:r>
      </w:smartTag>
      <w:r>
        <w:rPr>
          <w:rFonts w:ascii="Arial" w:hAnsi="Arial" w:cs="Arial"/>
          <w:iCs/>
          <w:sz w:val="18"/>
          <w:szCs w:val="18"/>
        </w:rPr>
        <w:t xml:space="preserve">, DESIGNARÁ A DOS REPRESENTANTES DE LA _____________________________________, PARA CORROBORAR QUE LOS BIENES OBJETO DEL PRESENTE CONTRATO, CUMPLEN CON LAS ESPECIFICACIONES ESTABLECIDAS EN EL PRESENTE INSTRUMENTO LEGAL. EL PROVEEDOR PROPORCIONARA TODA </w:t>
      </w:r>
      <w:smartTag w:uri="urn:schemas-microsoft-com:office:smarttags" w:element="PersonName">
        <w:smartTagPr>
          <w:attr w:name="ProductID" w:val="LA INFORMACIￓN AL"/>
        </w:smartTagPr>
        <w:r>
          <w:rPr>
            <w:rFonts w:ascii="Arial" w:hAnsi="Arial" w:cs="Arial"/>
            <w:iCs/>
            <w:sz w:val="18"/>
            <w:szCs w:val="18"/>
          </w:rPr>
          <w:t>LA INFORMACIÓN AL</w:t>
        </w:r>
      </w:smartTag>
      <w:r>
        <w:rPr>
          <w:rFonts w:ascii="Arial" w:hAnsi="Arial" w:cs="Arial"/>
          <w:iCs/>
          <w:sz w:val="18"/>
          <w:szCs w:val="18"/>
        </w:rPr>
        <w:t xml:space="preserve"> RESPECTO Y DARA LAS FACILIDADES QUE </w:t>
      </w:r>
      <w:smartTag w:uri="urn:schemas-microsoft-com:office:smarttags" w:element="PersonName">
        <w:smartTagPr>
          <w:attr w:name="ProductID" w:val="LA DEPENDENCIA REQUIERA"/>
        </w:smartTagPr>
        <w:r>
          <w:rPr>
            <w:rFonts w:ascii="Arial" w:hAnsi="Arial" w:cs="Arial"/>
            <w:iCs/>
            <w:sz w:val="18"/>
            <w:szCs w:val="18"/>
          </w:rPr>
          <w:t>LA DEPENDENCIA REQUIERA</w:t>
        </w:r>
      </w:smartTag>
      <w:r>
        <w:rPr>
          <w:rFonts w:ascii="Arial" w:hAnsi="Arial" w:cs="Arial"/>
          <w:iCs/>
          <w:sz w:val="18"/>
          <w:szCs w:val="18"/>
        </w:rPr>
        <w:t xml:space="preserve">, PARA EL FIEL Y EXACTO CUMPLIMIENTO DE LAS OBLIGACIONES DEL PRESENTE CONTRATO. </w:t>
      </w:r>
    </w:p>
    <w:p w:rsidR="003A7578" w:rsidRDefault="003A7578">
      <w:pPr>
        <w:widowControl w:val="0"/>
        <w:ind w:left="1418" w:hanging="1418"/>
        <w:jc w:val="both"/>
        <w:rPr>
          <w:rFonts w:ascii="Arial" w:hAnsi="Arial" w:cs="Arial"/>
          <w:iCs/>
          <w:sz w:val="18"/>
          <w:szCs w:val="18"/>
        </w:rPr>
      </w:pPr>
    </w:p>
    <w:p w:rsidR="003A7578" w:rsidRDefault="003A7578">
      <w:pPr>
        <w:pStyle w:val="Texto0"/>
        <w:spacing w:after="0" w:line="190" w:lineRule="exact"/>
        <w:ind w:left="1445" w:firstLine="0"/>
      </w:pPr>
      <w:r>
        <w:rPr>
          <w:iCs/>
        </w:rPr>
        <w:t xml:space="preserve">LA ____________________________________________, </w:t>
      </w:r>
      <w:r>
        <w:t xml:space="preserve">ESTARÁ ENCARGADA DE DAR SEGUIMIENTO AL CUMPLIMIENTO DE </w:t>
      </w:r>
      <w:smartTag w:uri="urn:schemas-microsoft-com:office:smarttags" w:element="PersonName">
        <w:smartTagPr>
          <w:attr w:name="ProductID" w:val="LA TOTALIDAD DE"/>
        </w:smartTagPr>
        <w:r>
          <w:t>LA TOTALIDAD DE</w:t>
        </w:r>
      </w:smartTag>
      <w:r>
        <w:t xml:space="preserve"> OBLIGACIONES PACTADAS EN EL PRESENTE CONTRATO; DE FORMULAR CON EL PROVEEDOR EL ACTA DE ENTREGA RECEPCIÓN EN QUE CONSTE QUE LOS BIENES SE RECIBIERON A SATISFACCIÓN DE </w:t>
      </w:r>
      <w:smartTag w:uri="urn:schemas-microsoft-com:office:smarttags" w:element="PersonName">
        <w:smartTagPr>
          <w:attr w:name="ProductID" w:val="LA DEPENDENCIA"/>
        </w:smartTagPr>
        <w:r>
          <w:t>LA DEPENDENCIA</w:t>
        </w:r>
      </w:smartTag>
      <w:r>
        <w:t xml:space="preserve">; DE INFORMAR A </w:t>
      </w:r>
      <w:smartTag w:uri="urn:schemas-microsoft-com:office:smarttags" w:element="PersonName">
        <w:smartTagPr>
          <w:attr w:name="ProductID" w:val="LA DIRECCIￓN GENERAL"/>
        </w:smartTagPr>
        <w:r>
          <w:t>LA DIRECCIÓN GENERAL</w:t>
        </w:r>
      </w:smartTag>
      <w:r>
        <w:t xml:space="preserve"> ADJUNTA DE ADQUISICIONES SI LOS BIENES OBJETO DEL CONTRATO FUERON RECIBIDOS DENTRO DEL PLAZO SEÑALADO EN </w:t>
      </w:r>
      <w:smartTag w:uri="urn:schemas-microsoft-com:office:smarttags" w:element="PersonName">
        <w:smartTagPr>
          <w:attr w:name="ProductID" w:val="LA CL￁USULA SEXTA"/>
        </w:smartTagPr>
        <w:r>
          <w:t>LA CLÁUSULA SEXTA</w:t>
        </w:r>
      </w:smartTag>
      <w:r>
        <w:t xml:space="preserve"> DEL PRESENTE CONTRATO; DE REPORTAR LAS NOVEDADES QUE SE OBSERVEN DURANTE </w:t>
      </w:r>
      <w:smartTag w:uri="urn:schemas-microsoft-com:office:smarttags" w:element="PersonName">
        <w:smartTagPr>
          <w:attr w:name="ProductID" w:val="LA ETAPA DE"/>
        </w:smartTagPr>
        <w:r>
          <w:t>LA ETAPA DE</w:t>
        </w:r>
      </w:smartTag>
      <w:r>
        <w:t xml:space="preserve"> INSPECCIÓN DE LOS BIENES OBJETO DEL PRESENTE CONTRATO; DE INFORMAR DE LOS INCUMPLIMIENTOS EN QUE INCURRA EL PROVEEDOR RESPECTO DE LAS OBLIGACIONES CONTRAÍDAS CON </w:t>
      </w:r>
      <w:smartTag w:uri="urn:schemas-microsoft-com:office:smarttags" w:element="PersonName">
        <w:smartTagPr>
          <w:attr w:name="ProductID" w:val="LA DEPENDENCIA."/>
        </w:smartTagPr>
        <w:r>
          <w:t>LA DEPENDENCIA.</w:t>
        </w:r>
      </w:smartTag>
    </w:p>
    <w:p w:rsidR="003A7578" w:rsidRDefault="003A7578">
      <w:pPr>
        <w:ind w:left="1416"/>
        <w:jc w:val="both"/>
        <w:rPr>
          <w:b/>
          <w:i/>
          <w:sz w:val="18"/>
          <w:szCs w:val="18"/>
        </w:rPr>
      </w:pPr>
    </w:p>
    <w:p w:rsidR="003A7578" w:rsidRDefault="003A7578">
      <w:pPr>
        <w:ind w:left="1418" w:hanging="1418"/>
        <w:jc w:val="both"/>
        <w:rPr>
          <w:rFonts w:ascii="Arial" w:hAnsi="Arial" w:cs="Arial"/>
          <w:sz w:val="18"/>
          <w:szCs w:val="18"/>
        </w:rPr>
      </w:pPr>
      <w:r>
        <w:rPr>
          <w:rFonts w:ascii="Arial" w:hAnsi="Arial" w:cs="Arial"/>
          <w:b/>
          <w:bCs/>
          <w:sz w:val="18"/>
          <w:szCs w:val="18"/>
        </w:rPr>
        <w:t>NOVENA:</w:t>
      </w:r>
      <w:r>
        <w:rPr>
          <w:rFonts w:ascii="Arial" w:hAnsi="Arial" w:cs="Arial"/>
          <w:b/>
          <w:bCs/>
          <w:sz w:val="18"/>
          <w:szCs w:val="18"/>
        </w:rPr>
        <w:tab/>
        <w:t>CESIÓN DE DERECHOS</w:t>
      </w:r>
      <w:r>
        <w:rPr>
          <w:rFonts w:ascii="Arial" w:hAnsi="Arial" w:cs="Arial"/>
          <w:sz w:val="18"/>
          <w:szCs w:val="18"/>
        </w:rPr>
        <w:t xml:space="preserve">.- EL PROVEEDOR NO PODRÁ CEDER SUS DERECHOS Y OBLIGACIONES EN FORMA TOTAL A FAVOR DE CUALQUIER OTRA PERSONA CON EXCEPCIÓN DE LOS DERECHOS DE COBRO, EN CUYO CASO SE DEBERÁ CONTAR CON EL CONSENTIMIENTO POR ESCRITO DE </w:t>
      </w:r>
      <w:smartTag w:uri="urn:schemas-microsoft-com:office:smarttags" w:element="PersonName">
        <w:smartTagPr>
          <w:attr w:name="ProductID" w:val="LA DEPENDENCIA."/>
        </w:smartTagPr>
        <w:r>
          <w:rPr>
            <w:rFonts w:ascii="Arial" w:hAnsi="Arial" w:cs="Arial"/>
            <w:sz w:val="18"/>
            <w:szCs w:val="18"/>
          </w:rPr>
          <w:t>LA DEPENDENCIA.</w:t>
        </w:r>
      </w:smartTag>
    </w:p>
    <w:p w:rsidR="003A7578" w:rsidRDefault="003A7578">
      <w:pPr>
        <w:pStyle w:val="Sangra3detindependiente1"/>
        <w:rPr>
          <w:b w:val="0"/>
          <w:i w:val="0"/>
          <w:sz w:val="18"/>
          <w:szCs w:val="18"/>
          <w:lang w:val="es-ES"/>
        </w:rPr>
      </w:pPr>
    </w:p>
    <w:p w:rsidR="003A7578" w:rsidRDefault="003A7578">
      <w:pPr>
        <w:ind w:left="1418" w:hanging="1418"/>
        <w:jc w:val="both"/>
        <w:rPr>
          <w:rFonts w:ascii="Arial" w:hAnsi="Arial" w:cs="Arial"/>
          <w:sz w:val="18"/>
          <w:szCs w:val="18"/>
        </w:rPr>
      </w:pPr>
      <w:r>
        <w:rPr>
          <w:rFonts w:ascii="Arial" w:hAnsi="Arial" w:cs="Arial"/>
          <w:b/>
          <w:bCs/>
          <w:sz w:val="18"/>
          <w:szCs w:val="18"/>
        </w:rPr>
        <w:t>DÉCIMA:</w:t>
      </w:r>
      <w:r>
        <w:rPr>
          <w:rFonts w:ascii="Arial" w:hAnsi="Arial" w:cs="Arial"/>
          <w:b/>
          <w:bCs/>
          <w:sz w:val="18"/>
          <w:szCs w:val="18"/>
        </w:rPr>
        <w:tab/>
        <w:t>NOTIFICACIONES.</w:t>
      </w:r>
      <w:r>
        <w:rPr>
          <w:rFonts w:ascii="Arial" w:hAnsi="Arial" w:cs="Arial"/>
          <w:sz w:val="18"/>
          <w:szCs w:val="18"/>
        </w:rPr>
        <w:t xml:space="preserve">-  CON EL FIN DE ESTABLECER </w:t>
      </w:r>
      <w:smartTag w:uri="urn:schemas-microsoft-com:office:smarttags" w:element="PersonName">
        <w:smartTagPr>
          <w:attr w:name="ProductID" w:val="LA FORMA DE"/>
        </w:smartTagPr>
        <w:r>
          <w:rPr>
            <w:rFonts w:ascii="Arial" w:hAnsi="Arial" w:cs="Arial"/>
            <w:sz w:val="18"/>
            <w:szCs w:val="18"/>
          </w:rPr>
          <w:t>LA FORMA DE</w:t>
        </w:r>
      </w:smartTag>
      <w:r>
        <w:rPr>
          <w:rFonts w:ascii="Arial" w:hAnsi="Arial" w:cs="Arial"/>
          <w:sz w:val="18"/>
          <w:szCs w:val="18"/>
        </w:rPr>
        <w:t xml:space="preserve"> REPORTE Y RECIBIR </w:t>
      </w:r>
      <w:smartTag w:uri="urn:schemas-microsoft-com:office:smarttags" w:element="PersonName">
        <w:smartTagPr>
          <w:attr w:name="ProductID" w:val="LA NOTIFICACIￓN SOBRE"/>
        </w:smartTagPr>
        <w:r>
          <w:rPr>
            <w:rFonts w:ascii="Arial" w:hAnsi="Arial" w:cs="Arial"/>
            <w:sz w:val="18"/>
            <w:szCs w:val="18"/>
          </w:rPr>
          <w:t>LA NOTIFICACIÓN SOBRE</w:t>
        </w:r>
      </w:smartTag>
      <w:r>
        <w:rPr>
          <w:rFonts w:ascii="Arial" w:hAnsi="Arial" w:cs="Arial"/>
          <w:sz w:val="18"/>
          <w:szCs w:val="18"/>
        </w:rPr>
        <w:t xml:space="preserve"> LAS FALLAS O LOS DEFECTOS DE LOS BIENES OBJETO DEL PRESENTE CONTRATO, TODO AVISO Y COMUNICACIÓN EN GENERAL, QUEDA ACEPTADO QUE SERÁ CONSIDERADA COMO ENTREGADA SI SE ENVÍA POR ESCRITO Y REMITIDA POR TELEGRAMA, TELEX, CORREO AÉREO CERTIFICADO, FAX O CUALQUIER OTRO MEDIO ELECTRÓNICO, QUE CUENTE CON LOS ACUSES DE RECIBO, A CUALQUIERA DE LAS SIGUIENTES DIRECCIONES.</w:t>
      </w:r>
    </w:p>
    <w:p w:rsidR="003A7578" w:rsidRDefault="003A7578">
      <w:pPr>
        <w:pStyle w:val="Sangra3detindependiente1"/>
        <w:rPr>
          <w:b w:val="0"/>
          <w:i w:val="0"/>
          <w:sz w:val="18"/>
          <w:szCs w:val="18"/>
        </w:rPr>
      </w:pPr>
    </w:p>
    <w:p w:rsidR="003A7578" w:rsidRDefault="003A7578">
      <w:pPr>
        <w:ind w:left="1418"/>
        <w:jc w:val="both"/>
        <w:rPr>
          <w:rFonts w:ascii="Arial" w:hAnsi="Arial" w:cs="Arial"/>
          <w:sz w:val="18"/>
          <w:szCs w:val="18"/>
        </w:rPr>
      </w:pPr>
      <w:r>
        <w:rPr>
          <w:rFonts w:ascii="Arial" w:hAnsi="Arial" w:cs="Arial"/>
          <w:sz w:val="18"/>
          <w:szCs w:val="18"/>
        </w:rPr>
        <w:t>PARA EL PROVEEDOR: ____________________________________________________.</w:t>
      </w:r>
    </w:p>
    <w:p w:rsidR="003A7578" w:rsidRDefault="003A7578">
      <w:pPr>
        <w:ind w:left="1418"/>
        <w:jc w:val="both"/>
        <w:rPr>
          <w:rFonts w:ascii="Arial" w:hAnsi="Arial" w:cs="Arial"/>
          <w:sz w:val="18"/>
          <w:szCs w:val="18"/>
        </w:rPr>
      </w:pPr>
    </w:p>
    <w:p w:rsidR="003A7578" w:rsidRDefault="003A7578">
      <w:pPr>
        <w:ind w:left="1418"/>
        <w:jc w:val="both"/>
        <w:rPr>
          <w:rFonts w:ascii="Arial" w:hAnsi="Arial" w:cs="Arial"/>
          <w:sz w:val="18"/>
          <w:szCs w:val="18"/>
        </w:rPr>
      </w:pPr>
      <w:r>
        <w:rPr>
          <w:rFonts w:ascii="Arial" w:hAnsi="Arial" w:cs="Arial"/>
          <w:sz w:val="18"/>
          <w:szCs w:val="18"/>
        </w:rPr>
        <w:t>PARA LA DEPENDENCIA: SECRETARIA DE MARINA, ARMADA DE MÉXICO, HEROICA ESCUELA NAVAL MILITAR, NÚMERO 861, EDIFICIO “F”, TERCER NIVEL, COLONIA LOS CIPRESES, DELEGACIÓN COYOACÁN, C.P. 04830, MÉXICO D.F., DIRECCIÓN GENERAL ADJUNTA DE ADQUISICIONES, TELÉFONO 56-24-65-00, EXT. 8320.</w:t>
      </w:r>
    </w:p>
    <w:p w:rsidR="003A7578" w:rsidRDefault="003A7578">
      <w:pPr>
        <w:ind w:left="1418"/>
        <w:jc w:val="both"/>
        <w:rPr>
          <w:rFonts w:ascii="Arial" w:hAnsi="Arial" w:cs="Arial"/>
          <w:sz w:val="18"/>
          <w:szCs w:val="18"/>
        </w:rPr>
      </w:pPr>
    </w:p>
    <w:p w:rsidR="003A7578" w:rsidRDefault="003A7578">
      <w:pPr>
        <w:ind w:left="1418" w:hanging="1418"/>
        <w:jc w:val="both"/>
        <w:rPr>
          <w:rFonts w:ascii="Arial" w:hAnsi="Arial" w:cs="Arial"/>
          <w:sz w:val="18"/>
          <w:szCs w:val="18"/>
        </w:rPr>
      </w:pPr>
      <w:r>
        <w:rPr>
          <w:rFonts w:ascii="Arial" w:hAnsi="Arial" w:cs="Arial"/>
          <w:b/>
          <w:bCs/>
          <w:sz w:val="18"/>
          <w:szCs w:val="18"/>
        </w:rPr>
        <w:t>DÉCIMA</w:t>
      </w:r>
      <w:r>
        <w:rPr>
          <w:rFonts w:ascii="Arial" w:hAnsi="Arial" w:cs="Arial"/>
          <w:b/>
          <w:bCs/>
          <w:sz w:val="18"/>
          <w:szCs w:val="18"/>
        </w:rPr>
        <w:tab/>
        <w:t>PRIMERA: PATENTES Y DERECHOS</w:t>
      </w:r>
      <w:r>
        <w:rPr>
          <w:rFonts w:ascii="Arial" w:hAnsi="Arial" w:cs="Arial"/>
          <w:sz w:val="18"/>
          <w:szCs w:val="18"/>
        </w:rPr>
        <w:t xml:space="preserve">.- EL PROVEEDOR ASUME TODAS LAS RESPONSABILIDADES EN RELACIÓN CON LAS PATENTES Y DERECHOS DE LOS BIENES OBJETO DEL PRESENTE CONTRATO, EXIMIENDO A </w:t>
      </w:r>
      <w:smartTag w:uri="urn:schemas-microsoft-com:office:smarttags" w:element="PersonName">
        <w:smartTagPr>
          <w:attr w:name="ProductID" w:val="LA DEPENDENCIA DE"/>
        </w:smartTagPr>
        <w:r>
          <w:rPr>
            <w:rFonts w:ascii="Arial" w:hAnsi="Arial" w:cs="Arial"/>
            <w:sz w:val="18"/>
            <w:szCs w:val="18"/>
          </w:rPr>
          <w:t>LA DEPENDENCIA DE</w:t>
        </w:r>
      </w:smartTag>
      <w:r>
        <w:rPr>
          <w:rFonts w:ascii="Arial" w:hAnsi="Arial" w:cs="Arial"/>
          <w:sz w:val="18"/>
          <w:szCs w:val="18"/>
        </w:rPr>
        <w:t xml:space="preserve"> CUALQUIER RESPONSABILIDAD QUE LLEGARA A CAUSARSE EN ESTA MATERIA.</w:t>
      </w:r>
    </w:p>
    <w:p w:rsidR="003A7578" w:rsidRDefault="003A7578">
      <w:pPr>
        <w:pStyle w:val="Sangra3detindependiente1"/>
        <w:rPr>
          <w:b w:val="0"/>
          <w:i w:val="0"/>
          <w:sz w:val="18"/>
          <w:szCs w:val="18"/>
        </w:rPr>
      </w:pPr>
    </w:p>
    <w:p w:rsidR="003A7578" w:rsidRDefault="003A7578">
      <w:pPr>
        <w:ind w:left="1418" w:hanging="1418"/>
        <w:jc w:val="both"/>
        <w:rPr>
          <w:rFonts w:ascii="Arial" w:hAnsi="Arial" w:cs="Arial"/>
          <w:sz w:val="18"/>
          <w:szCs w:val="18"/>
        </w:rPr>
      </w:pPr>
      <w:r>
        <w:rPr>
          <w:rFonts w:ascii="Arial" w:hAnsi="Arial" w:cs="Arial"/>
          <w:b/>
          <w:bCs/>
          <w:sz w:val="18"/>
          <w:szCs w:val="18"/>
        </w:rPr>
        <w:lastRenderedPageBreak/>
        <w:t>DÉCIMA</w:t>
      </w:r>
      <w:r>
        <w:rPr>
          <w:rFonts w:ascii="Arial" w:hAnsi="Arial" w:cs="Arial"/>
          <w:b/>
          <w:bCs/>
          <w:sz w:val="18"/>
          <w:szCs w:val="18"/>
        </w:rPr>
        <w:tab/>
        <w:t>SEGUNDA: GARANTÍA TÉCNICA.</w:t>
      </w:r>
      <w:r>
        <w:rPr>
          <w:rFonts w:ascii="Arial" w:hAnsi="Arial" w:cs="Arial"/>
          <w:sz w:val="18"/>
          <w:szCs w:val="18"/>
        </w:rPr>
        <w:t xml:space="preserve">- EL PROVEEDOR DE CONFORMIDAD CON LO ESTABLECIDO EN EL PÁRRAFO SEGUNDO DEL ARTÍCULO  53 DE </w:t>
      </w:r>
      <w:smartTag w:uri="urn:schemas-microsoft-com:office:smarttags" w:element="PersonName">
        <w:smartTagPr>
          <w:attr w:name="ProductID" w:val="LA LEY DE"/>
        </w:smartTagPr>
        <w:r>
          <w:rPr>
            <w:rFonts w:ascii="Arial" w:hAnsi="Arial" w:cs="Arial"/>
            <w:sz w:val="18"/>
            <w:szCs w:val="18"/>
          </w:rPr>
          <w:t>LA LEY DE</w:t>
        </w:r>
      </w:smartTag>
      <w:r>
        <w:rPr>
          <w:rFonts w:ascii="Arial" w:hAnsi="Arial" w:cs="Arial"/>
          <w:sz w:val="18"/>
          <w:szCs w:val="18"/>
        </w:rPr>
        <w:t xml:space="preserve"> ADQUISICIONES, ARRENDAMIENTOS Y SERVICIOS DEL SECTOR PÚBLICO, QUEDARÁ OBLIGADO ANTE </w:t>
      </w:r>
      <w:smartTag w:uri="urn:schemas-microsoft-com:office:smarttags" w:element="PersonName">
        <w:smartTagPr>
          <w:attr w:name="ProductID" w:val="LA DEPENDENCIA A"/>
        </w:smartTagPr>
        <w:r>
          <w:rPr>
            <w:rFonts w:ascii="Arial" w:hAnsi="Arial" w:cs="Arial"/>
            <w:sz w:val="18"/>
            <w:szCs w:val="18"/>
          </w:rPr>
          <w:t>LA DEPENDENCIA A</w:t>
        </w:r>
      </w:smartTag>
      <w:r>
        <w:rPr>
          <w:rFonts w:ascii="Arial" w:hAnsi="Arial" w:cs="Arial"/>
          <w:sz w:val="18"/>
          <w:szCs w:val="18"/>
        </w:rPr>
        <w:t xml:space="preserve"> GARANTIZAR LOS BIENES OBJETO DEL PRESENTE CONTRATO CONTRA DEFECTOS DE FABRICACIÓN Y/O VICIOS OCULTOS POR UN PERIODO MÍNIMO DE ______________ CONTADOS A PARTIR DE SU ENTREGA.</w:t>
      </w:r>
    </w:p>
    <w:p w:rsidR="003A7578" w:rsidRDefault="003A7578">
      <w:pPr>
        <w:ind w:left="1418" w:hanging="1418"/>
        <w:jc w:val="both"/>
        <w:rPr>
          <w:rFonts w:ascii="Arial" w:hAnsi="Arial" w:cs="Arial"/>
          <w:sz w:val="18"/>
          <w:szCs w:val="18"/>
        </w:rPr>
      </w:pPr>
    </w:p>
    <w:p w:rsidR="003A7578" w:rsidRDefault="003A7578">
      <w:pPr>
        <w:ind w:left="1416"/>
        <w:jc w:val="both"/>
        <w:rPr>
          <w:rFonts w:ascii="Arial" w:hAnsi="Arial" w:cs="Arial"/>
          <w:sz w:val="18"/>
          <w:szCs w:val="18"/>
        </w:rPr>
      </w:pPr>
      <w:r>
        <w:rPr>
          <w:rFonts w:ascii="Arial" w:hAnsi="Arial" w:cs="Arial"/>
          <w:sz w:val="18"/>
          <w:szCs w:val="18"/>
        </w:rPr>
        <w:t xml:space="preserve">EN CASO DE QUE UN BIEN AL MOMENTO DE USO RESULTE DEFECTUOSO, EL PROVEEDOR SE OBLIGA A REPONER EL MISMO EN UN PLAZO MÁXIMO DE _________________ A PARTIR DE </w:t>
      </w:r>
      <w:smartTag w:uri="urn:schemas-microsoft-com:office:smarttags" w:element="PersonName">
        <w:smartTagPr>
          <w:attr w:name="ProductID" w:val="LA NOTIFICACIￓN QUE"/>
        </w:smartTagPr>
        <w:r>
          <w:rPr>
            <w:rFonts w:ascii="Arial" w:hAnsi="Arial" w:cs="Arial"/>
            <w:sz w:val="18"/>
            <w:szCs w:val="18"/>
          </w:rPr>
          <w:t>LA NOTIFICACIÓN QUE</w:t>
        </w:r>
      </w:smartTag>
      <w:r>
        <w:rPr>
          <w:rFonts w:ascii="Arial" w:hAnsi="Arial" w:cs="Arial"/>
          <w:sz w:val="18"/>
          <w:szCs w:val="18"/>
        </w:rPr>
        <w:t xml:space="preserve"> POR ESCRITO HAGA </w:t>
      </w:r>
      <w:smartTag w:uri="urn:schemas-microsoft-com:office:smarttags" w:element="PersonName">
        <w:smartTagPr>
          <w:attr w:name="ProductID" w:val="LA DEPENDENCIA"/>
        </w:smartTagPr>
        <w:r>
          <w:rPr>
            <w:rFonts w:ascii="Arial" w:hAnsi="Arial" w:cs="Arial"/>
            <w:sz w:val="18"/>
            <w:szCs w:val="18"/>
          </w:rPr>
          <w:t>LA DEPENDENCIA</w:t>
        </w:r>
      </w:smartTag>
      <w:r>
        <w:rPr>
          <w:rFonts w:ascii="Arial" w:hAnsi="Arial" w:cs="Arial"/>
          <w:sz w:val="18"/>
          <w:szCs w:val="18"/>
        </w:rPr>
        <w:t xml:space="preserve">, SIN PERJUICIO DE </w:t>
      </w:r>
      <w:smartTag w:uri="urn:schemas-microsoft-com:office:smarttags" w:element="PersonName">
        <w:smartTagPr>
          <w:attr w:name="ProductID" w:val="LA APLICACIￓN DE"/>
        </w:smartTagPr>
        <w:r>
          <w:rPr>
            <w:rFonts w:ascii="Arial" w:hAnsi="Arial" w:cs="Arial"/>
            <w:sz w:val="18"/>
            <w:szCs w:val="18"/>
          </w:rPr>
          <w:t>LA APLICACIÓN DE</w:t>
        </w:r>
      </w:smartTag>
      <w:r>
        <w:rPr>
          <w:rFonts w:ascii="Arial" w:hAnsi="Arial" w:cs="Arial"/>
          <w:sz w:val="18"/>
          <w:szCs w:val="18"/>
        </w:rPr>
        <w:t xml:space="preserve">  LAS PENAS CONVENCIONALES A QUE HACE REFERENCIA </w:t>
      </w:r>
      <w:smartTag w:uri="urn:schemas-microsoft-com:office:smarttags" w:element="PersonName">
        <w:smartTagPr>
          <w:attr w:name="ProductID" w:val="LA CL￁USULA D￉CIMA"/>
        </w:smartTagPr>
        <w:r>
          <w:rPr>
            <w:rFonts w:ascii="Arial" w:hAnsi="Arial" w:cs="Arial"/>
            <w:sz w:val="18"/>
            <w:szCs w:val="18"/>
          </w:rPr>
          <w:t>LA CLÁUSULA DÉCIMA</w:t>
        </w:r>
      </w:smartTag>
      <w:r>
        <w:rPr>
          <w:rFonts w:ascii="Arial" w:hAnsi="Arial" w:cs="Arial"/>
          <w:sz w:val="18"/>
          <w:szCs w:val="18"/>
        </w:rPr>
        <w:t xml:space="preserve"> CUARTA DEL PRESENTE CONTRATO. </w:t>
      </w:r>
    </w:p>
    <w:p w:rsidR="003A7578" w:rsidRDefault="003A7578">
      <w:pPr>
        <w:pStyle w:val="Sangra3detindependiente1"/>
        <w:rPr>
          <w:b w:val="0"/>
          <w:i w:val="0"/>
          <w:sz w:val="18"/>
          <w:szCs w:val="18"/>
          <w:lang w:val="es-ES"/>
        </w:rPr>
      </w:pPr>
    </w:p>
    <w:p w:rsidR="003A7578" w:rsidRDefault="003A7578">
      <w:pPr>
        <w:widowControl w:val="0"/>
        <w:ind w:left="1418" w:hanging="1418"/>
        <w:jc w:val="both"/>
        <w:rPr>
          <w:rFonts w:ascii="Arial" w:hAnsi="Arial" w:cs="Arial"/>
          <w:iCs/>
          <w:sz w:val="18"/>
          <w:szCs w:val="18"/>
        </w:rPr>
      </w:pPr>
      <w:r>
        <w:rPr>
          <w:rFonts w:ascii="Arial" w:hAnsi="Arial" w:cs="Arial"/>
          <w:b/>
          <w:bCs/>
          <w:iCs/>
          <w:sz w:val="18"/>
          <w:szCs w:val="18"/>
        </w:rPr>
        <w:t>DÉCIMA</w:t>
      </w:r>
      <w:r>
        <w:rPr>
          <w:rFonts w:ascii="Arial" w:hAnsi="Arial" w:cs="Arial"/>
          <w:b/>
          <w:bCs/>
          <w:iCs/>
          <w:sz w:val="18"/>
          <w:szCs w:val="18"/>
        </w:rPr>
        <w:tab/>
        <w:t>TERCERA: RELACIONES LABORALES</w:t>
      </w:r>
      <w:r>
        <w:rPr>
          <w:rFonts w:ascii="Arial" w:hAnsi="Arial" w:cs="Arial"/>
          <w:iCs/>
          <w:sz w:val="18"/>
          <w:szCs w:val="18"/>
        </w:rPr>
        <w:t xml:space="preserve">.- EL PROVEEDOR COMO EMPRESARIO Y PATRÓN DEL PERSONAL PROFESIONAL, TÉCNICO, OBRERO O DE CUALQUIER ÍNDOLE QUE SE OCUPE CON MOTIVO DEL PRESENTE CONTRATO, SERÁ EL ÚNICO RESPONSABLE DE LAS OBLIGACIONES QUE POR DISPOSICIÓN EN MATERIA DE  TRABAJO O DE SEGURIDAD SOCIAL LES PUDIERA CORRESPONDER, POR LO QUE EXIME A </w:t>
      </w:r>
      <w:smartTag w:uri="urn:schemas-microsoft-com:office:smarttags" w:element="PersonName">
        <w:smartTagPr>
          <w:attr w:name="ProductID" w:val="LA DEPENDENCIA DE"/>
        </w:smartTagPr>
        <w:r>
          <w:rPr>
            <w:rFonts w:ascii="Arial" w:hAnsi="Arial" w:cs="Arial"/>
            <w:iCs/>
            <w:sz w:val="18"/>
            <w:szCs w:val="18"/>
          </w:rPr>
          <w:t>LA DEPENDENCIA DE</w:t>
        </w:r>
      </w:smartTag>
      <w:r>
        <w:rPr>
          <w:rFonts w:ascii="Arial" w:hAnsi="Arial" w:cs="Arial"/>
          <w:iCs/>
          <w:sz w:val="18"/>
          <w:szCs w:val="18"/>
        </w:rPr>
        <w:t xml:space="preserve"> CUALQUIER RESPONSABILIDAD DE TODAS SUS OBLIGACIONES, RESCISIÓN ADMINISTRATIVA O TERMINACIÓN ANTICIPADA. </w:t>
      </w:r>
    </w:p>
    <w:p w:rsidR="003A7578" w:rsidRDefault="003A7578">
      <w:pPr>
        <w:pStyle w:val="Sangra3detindependiente1"/>
        <w:rPr>
          <w:b w:val="0"/>
          <w:i w:val="0"/>
          <w:sz w:val="18"/>
          <w:szCs w:val="18"/>
          <w:lang w:val="es-ES"/>
        </w:rPr>
      </w:pPr>
    </w:p>
    <w:p w:rsidR="003A7578" w:rsidRDefault="003A7578">
      <w:pPr>
        <w:pStyle w:val="Sangra3detindependiente1"/>
        <w:rPr>
          <w:b w:val="0"/>
          <w:i w:val="0"/>
          <w:sz w:val="18"/>
          <w:szCs w:val="18"/>
          <w:lang w:val="es-ES"/>
        </w:rPr>
      </w:pPr>
    </w:p>
    <w:p w:rsidR="003A7578" w:rsidRDefault="003A7578">
      <w:pPr>
        <w:pStyle w:val="Textoindependiente"/>
        <w:widowControl w:val="0"/>
        <w:spacing w:after="0"/>
        <w:ind w:left="1425" w:right="-15" w:hanging="1425"/>
        <w:jc w:val="both"/>
        <w:rPr>
          <w:rFonts w:ascii="Arial" w:hAnsi="Arial" w:cs="Arial"/>
          <w:sz w:val="18"/>
          <w:szCs w:val="18"/>
        </w:rPr>
      </w:pPr>
      <w:r>
        <w:rPr>
          <w:rFonts w:ascii="Arial" w:hAnsi="Arial" w:cs="Arial"/>
          <w:b/>
          <w:bCs/>
          <w:iCs/>
          <w:sz w:val="18"/>
          <w:szCs w:val="18"/>
        </w:rPr>
        <w:t>DECIMA</w:t>
      </w:r>
      <w:r>
        <w:rPr>
          <w:rFonts w:ascii="Arial" w:hAnsi="Arial" w:cs="Arial"/>
          <w:b/>
          <w:bCs/>
          <w:iCs/>
          <w:sz w:val="18"/>
          <w:szCs w:val="18"/>
        </w:rPr>
        <w:tab/>
        <w:t>CUARTA: PENAS CONVENCIONALES</w:t>
      </w:r>
      <w:r>
        <w:rPr>
          <w:rFonts w:ascii="Arial" w:hAnsi="Arial" w:cs="Arial"/>
          <w:iCs/>
          <w:sz w:val="18"/>
          <w:szCs w:val="18"/>
        </w:rPr>
        <w:t xml:space="preserve">.- </w:t>
      </w:r>
      <w:r>
        <w:rPr>
          <w:rFonts w:ascii="Arial" w:hAnsi="Arial" w:cs="Arial"/>
          <w:sz w:val="18"/>
          <w:szCs w:val="18"/>
        </w:rPr>
        <w:t xml:space="preserve">LAS PARTES ESTÁN DE ACUERDO EN QUE EL PROVEEDOR COMPENSARÁ A </w:t>
      </w:r>
      <w:smartTag w:uri="urn:schemas-microsoft-com:office:smarttags" w:element="PersonName">
        <w:smartTagPr>
          <w:attr w:name="ProductID" w:val="LA DEPENDENCIA CON"/>
        </w:smartTagPr>
        <w:r>
          <w:rPr>
            <w:rFonts w:ascii="Arial" w:hAnsi="Arial" w:cs="Arial"/>
            <w:sz w:val="18"/>
            <w:szCs w:val="18"/>
          </w:rPr>
          <w:t>LA DEPENDENCIA CON</w:t>
        </w:r>
      </w:smartTag>
      <w:r>
        <w:rPr>
          <w:rFonts w:ascii="Arial" w:hAnsi="Arial" w:cs="Arial"/>
          <w:sz w:val="18"/>
          <w:szCs w:val="18"/>
        </w:rPr>
        <w:t xml:space="preserve"> EL PAGO DE PENAS CONVENCIONALES HASTA POR EL EQUIVALENTE AL DIEZ POR CIENTO DEL MONTO TOTAL DEL BIEN NO ENTREGADO EN LOS PLAZOS ESTABLECIDOS, ES DECIR ENTREGADOS CON ATRASO, EN LOS TÉRMINOS QUE A CONTINUACIÓN SE DESCRIBEN:</w:t>
      </w:r>
    </w:p>
    <w:p w:rsidR="003A7578" w:rsidRDefault="003A7578">
      <w:pPr>
        <w:pStyle w:val="Textoindependiente"/>
        <w:widowControl w:val="0"/>
        <w:spacing w:after="0"/>
        <w:ind w:left="1425" w:right="-15" w:hanging="1425"/>
        <w:jc w:val="both"/>
        <w:rPr>
          <w:rFonts w:ascii="Arial" w:hAnsi="Arial" w:cs="Arial"/>
          <w:b/>
          <w:i/>
          <w:sz w:val="18"/>
          <w:szCs w:val="18"/>
        </w:rPr>
      </w:pPr>
    </w:p>
    <w:p w:rsidR="003A7578" w:rsidRDefault="003A7578">
      <w:pPr>
        <w:pStyle w:val="Sangra3detindependiente1"/>
        <w:ind w:firstLine="0"/>
        <w:rPr>
          <w:b w:val="0"/>
          <w:bCs w:val="0"/>
          <w:i w:val="0"/>
          <w:iCs w:val="0"/>
          <w:sz w:val="18"/>
          <w:szCs w:val="18"/>
        </w:rPr>
      </w:pPr>
      <w:r>
        <w:rPr>
          <w:b w:val="0"/>
          <w:bCs w:val="0"/>
          <w:i w:val="0"/>
          <w:iCs w:val="0"/>
          <w:sz w:val="18"/>
          <w:szCs w:val="18"/>
        </w:rPr>
        <w:t xml:space="preserve">CON EL  </w:t>
      </w:r>
      <w:r>
        <w:rPr>
          <w:bCs w:val="0"/>
          <w:i w:val="0"/>
          <w:iCs w:val="0"/>
          <w:sz w:val="18"/>
          <w:szCs w:val="18"/>
        </w:rPr>
        <w:t>0.5</w:t>
      </w:r>
      <w:r>
        <w:rPr>
          <w:b w:val="0"/>
          <w:bCs w:val="0"/>
          <w:i w:val="0"/>
          <w:iCs w:val="0"/>
          <w:sz w:val="18"/>
          <w:szCs w:val="18"/>
        </w:rPr>
        <w:t xml:space="preserve"> % DE TODOS LOS BIENES NO ENTREGADOS EN LOS PLAZOS ESTABLECIDOS, POR CADA DÍA NATURAL DE ATRASO HASTA ACUMULAR EL </w:t>
      </w:r>
      <w:r>
        <w:rPr>
          <w:bCs w:val="0"/>
          <w:i w:val="0"/>
          <w:iCs w:val="0"/>
          <w:sz w:val="18"/>
          <w:szCs w:val="18"/>
        </w:rPr>
        <w:t>10</w:t>
      </w:r>
      <w:r>
        <w:rPr>
          <w:b w:val="0"/>
          <w:bCs w:val="0"/>
          <w:i w:val="0"/>
          <w:iCs w:val="0"/>
          <w:sz w:val="18"/>
          <w:szCs w:val="18"/>
        </w:rPr>
        <w:t xml:space="preserve"> %, </w:t>
      </w:r>
      <w:smartTag w:uri="urn:schemas-microsoft-com:office:smarttags" w:element="PersonName">
        <w:smartTagPr>
          <w:attr w:name="ProductID" w:val="LA CUAL ES"/>
        </w:smartTagPr>
        <w:r>
          <w:rPr>
            <w:b w:val="0"/>
            <w:bCs w:val="0"/>
            <w:i w:val="0"/>
            <w:iCs w:val="0"/>
            <w:sz w:val="18"/>
            <w:szCs w:val="18"/>
          </w:rPr>
          <w:t>LA CUAL ES</w:t>
        </w:r>
      </w:smartTag>
      <w:smartTag w:uri="urn:schemas-microsoft-com:office:smarttags" w:element="PersonName">
        <w:smartTagPr>
          <w:attr w:name="ProductID" w:val="LA CANTIDAD M￁XIMA"/>
        </w:smartTagPr>
        <w:r>
          <w:rPr>
            <w:b w:val="0"/>
            <w:bCs w:val="0"/>
            <w:i w:val="0"/>
            <w:iCs w:val="0"/>
            <w:sz w:val="18"/>
            <w:szCs w:val="18"/>
          </w:rPr>
          <w:t>LA CANTIDAD MÁXIMA</w:t>
        </w:r>
      </w:smartTag>
      <w:r>
        <w:rPr>
          <w:b w:val="0"/>
          <w:bCs w:val="0"/>
          <w:i w:val="0"/>
          <w:iCs w:val="0"/>
          <w:sz w:val="18"/>
          <w:szCs w:val="18"/>
        </w:rPr>
        <w:t xml:space="preserve"> PARA </w:t>
      </w:r>
      <w:smartTag w:uri="urn:schemas-microsoft-com:office:smarttags" w:element="PersonName">
        <w:smartTagPr>
          <w:attr w:name="ProductID" w:val="LA APLICACIￓN DE"/>
        </w:smartTagPr>
        <w:r>
          <w:rPr>
            <w:b w:val="0"/>
            <w:bCs w:val="0"/>
            <w:i w:val="0"/>
            <w:iCs w:val="0"/>
            <w:sz w:val="18"/>
            <w:szCs w:val="18"/>
          </w:rPr>
          <w:t>LA APLICACIÓN DE</w:t>
        </w:r>
      </w:smartTag>
      <w:r>
        <w:rPr>
          <w:b w:val="0"/>
          <w:bCs w:val="0"/>
          <w:i w:val="0"/>
          <w:iCs w:val="0"/>
          <w:sz w:val="18"/>
          <w:szCs w:val="18"/>
        </w:rPr>
        <w:t xml:space="preserve"> PENALIDADES.</w:t>
      </w:r>
    </w:p>
    <w:p w:rsidR="003A7578" w:rsidRDefault="003A7578">
      <w:pPr>
        <w:pStyle w:val="Sangra3detindependiente1"/>
        <w:ind w:firstLine="0"/>
        <w:rPr>
          <w:b w:val="0"/>
          <w:bCs w:val="0"/>
          <w:i w:val="0"/>
          <w:iCs w:val="0"/>
          <w:sz w:val="18"/>
          <w:szCs w:val="18"/>
        </w:rPr>
      </w:pPr>
    </w:p>
    <w:p w:rsidR="003A7578" w:rsidRDefault="003A7578">
      <w:pPr>
        <w:pStyle w:val="Sangra3detindependiente1"/>
        <w:ind w:firstLine="0"/>
        <w:rPr>
          <w:b w:val="0"/>
          <w:i w:val="0"/>
          <w:sz w:val="18"/>
          <w:szCs w:val="18"/>
        </w:rPr>
      </w:pPr>
      <w:r>
        <w:rPr>
          <w:b w:val="0"/>
          <w:i w:val="0"/>
          <w:sz w:val="18"/>
          <w:szCs w:val="18"/>
        </w:rPr>
        <w:t xml:space="preserve">EL PROVEEDOR AUTORIZA A </w:t>
      </w:r>
      <w:smartTag w:uri="urn:schemas-microsoft-com:office:smarttags" w:element="PersonName">
        <w:smartTagPr>
          <w:attr w:name="ProductID" w:val="LA DEPENDENCIA"/>
        </w:smartTagPr>
        <w:r>
          <w:rPr>
            <w:b w:val="0"/>
            <w:i w:val="0"/>
            <w:sz w:val="18"/>
            <w:szCs w:val="18"/>
          </w:rPr>
          <w:t>LA DEPENDENCIA</w:t>
        </w:r>
      </w:smartTag>
      <w:r>
        <w:rPr>
          <w:b w:val="0"/>
          <w:i w:val="0"/>
          <w:sz w:val="18"/>
          <w:szCs w:val="18"/>
        </w:rPr>
        <w:t xml:space="preserve">, PARA QUE DEDUZCA DEL MONTO DE SUS FACTURAS </w:t>
      </w:r>
      <w:smartTag w:uri="urn:schemas-microsoft-com:office:smarttags" w:element="PersonName">
        <w:smartTagPr>
          <w:attr w:name="ProductID" w:val="LA CANTIDAD QUE"/>
        </w:smartTagPr>
        <w:r>
          <w:rPr>
            <w:b w:val="0"/>
            <w:i w:val="0"/>
            <w:sz w:val="18"/>
            <w:szCs w:val="18"/>
          </w:rPr>
          <w:t>LA CANTIDAD QUE</w:t>
        </w:r>
      </w:smartTag>
      <w:r>
        <w:rPr>
          <w:b w:val="0"/>
          <w:i w:val="0"/>
          <w:sz w:val="18"/>
          <w:szCs w:val="18"/>
        </w:rPr>
        <w:t xml:space="preserve"> SE GENERE EN SU CASO, POR CONCEPTO DE PENALIDADES.</w:t>
      </w:r>
    </w:p>
    <w:p w:rsidR="003A7578" w:rsidRDefault="003A7578">
      <w:pPr>
        <w:pStyle w:val="Sangra3detindependiente1"/>
        <w:ind w:firstLine="0"/>
        <w:rPr>
          <w:b w:val="0"/>
          <w:bCs w:val="0"/>
          <w:i w:val="0"/>
          <w:iCs w:val="0"/>
          <w:sz w:val="18"/>
          <w:szCs w:val="18"/>
        </w:rPr>
      </w:pPr>
    </w:p>
    <w:p w:rsidR="003A7578" w:rsidRDefault="003A7578">
      <w:pPr>
        <w:pStyle w:val="Sangra3detindependiente1"/>
        <w:rPr>
          <w:b w:val="0"/>
          <w:i w:val="0"/>
          <w:sz w:val="18"/>
          <w:szCs w:val="18"/>
        </w:rPr>
      </w:pPr>
      <w:r>
        <w:rPr>
          <w:i w:val="0"/>
          <w:sz w:val="18"/>
          <w:szCs w:val="18"/>
        </w:rPr>
        <w:t>DECIMA</w:t>
      </w:r>
      <w:r>
        <w:rPr>
          <w:i w:val="0"/>
          <w:sz w:val="18"/>
          <w:szCs w:val="18"/>
        </w:rPr>
        <w:tab/>
        <w:t>QUINTA: RESCISIÓN ADMINISTRATIVA DEL CONTRATO.-</w:t>
      </w:r>
      <w:r>
        <w:rPr>
          <w:b w:val="0"/>
          <w:i w:val="0"/>
          <w:sz w:val="18"/>
          <w:szCs w:val="18"/>
        </w:rPr>
        <w:t xml:space="preserve"> LAS PARTES CONVIENEN QUE </w:t>
      </w:r>
      <w:smartTag w:uri="urn:schemas-microsoft-com:office:smarttags" w:element="PersonName">
        <w:smartTagPr>
          <w:attr w:name="ProductID" w:val="LA DEPENDENCIA PODR￁"/>
        </w:smartTagPr>
        <w:r>
          <w:rPr>
            <w:b w:val="0"/>
            <w:i w:val="0"/>
            <w:sz w:val="18"/>
            <w:szCs w:val="18"/>
          </w:rPr>
          <w:t>LA DEPENDENCIA PODRÁ</w:t>
        </w:r>
      </w:smartTag>
      <w:r>
        <w:rPr>
          <w:b w:val="0"/>
          <w:i w:val="0"/>
          <w:sz w:val="18"/>
          <w:szCs w:val="18"/>
        </w:rPr>
        <w:t xml:space="preserve"> POR CONDUCTO DEL C. ALMIRANTE OFICIAL MAYOR RESCINDIR ADMINISTRATIVAMENTE EL PRESENTE CONTRATO, BAJO EL PROCEDIMIENTO CONTENIDO EN LOS ARTÍCULOS 54 DE  </w:t>
      </w:r>
      <w:smartTag w:uri="urn:schemas-microsoft-com:office:smarttags" w:element="PersonName">
        <w:smartTagPr>
          <w:attr w:name="ProductID" w:val="LA LEY DE"/>
        </w:smartTagPr>
        <w:r>
          <w:rPr>
            <w:b w:val="0"/>
            <w:i w:val="0"/>
            <w:sz w:val="18"/>
            <w:szCs w:val="18"/>
          </w:rPr>
          <w:t>LA LEY DE</w:t>
        </w:r>
      </w:smartTag>
      <w:r>
        <w:rPr>
          <w:b w:val="0"/>
          <w:i w:val="0"/>
          <w:sz w:val="18"/>
          <w:szCs w:val="18"/>
        </w:rPr>
        <w:t xml:space="preserve"> ADQUISICIONES, ARRENDAMIENTOS Y SERVICIOS DEL SECTOR PÚBLICO CUANDO EL PROVEEDOR INCUMPLA CON CUALQUIERA DE LAS OBLIGACIONES A QUE SE REFIERE EL PRESENTE CONTRATO.</w:t>
      </w:r>
    </w:p>
    <w:p w:rsidR="003A7578" w:rsidRDefault="003A7578">
      <w:pPr>
        <w:pStyle w:val="Sangra3detindependiente1"/>
        <w:rPr>
          <w:b w:val="0"/>
          <w:i w:val="0"/>
          <w:sz w:val="18"/>
          <w:szCs w:val="18"/>
        </w:rPr>
      </w:pPr>
    </w:p>
    <w:p w:rsidR="003A7578" w:rsidRDefault="003A7578">
      <w:pPr>
        <w:widowControl w:val="0"/>
        <w:ind w:left="1418"/>
        <w:jc w:val="both"/>
        <w:rPr>
          <w:rFonts w:ascii="Arial" w:hAnsi="Arial" w:cs="Arial"/>
          <w:iCs/>
          <w:sz w:val="18"/>
          <w:szCs w:val="18"/>
        </w:rPr>
      </w:pPr>
      <w:r>
        <w:rPr>
          <w:rFonts w:ascii="Arial" w:hAnsi="Arial" w:cs="Arial"/>
          <w:iCs/>
          <w:sz w:val="18"/>
          <w:szCs w:val="18"/>
        </w:rPr>
        <w:t xml:space="preserve">EN CASO DE RESCISIÓN DE ESTE CONTRATO POR PARTE DE </w:t>
      </w:r>
      <w:smartTag w:uri="urn:schemas-microsoft-com:office:smarttags" w:element="PersonName">
        <w:smartTagPr>
          <w:attr w:name="ProductID" w:val="LA DEPENDENCIA Y"/>
        </w:smartTagPr>
        <w:r>
          <w:rPr>
            <w:rFonts w:ascii="Arial" w:hAnsi="Arial" w:cs="Arial"/>
            <w:iCs/>
            <w:sz w:val="18"/>
            <w:szCs w:val="18"/>
          </w:rPr>
          <w:t>LA DEPENDENCIA Y</w:t>
        </w:r>
      </w:smartTag>
      <w:r>
        <w:rPr>
          <w:rFonts w:ascii="Arial" w:hAnsi="Arial" w:cs="Arial"/>
          <w:iCs/>
          <w:sz w:val="18"/>
          <w:szCs w:val="18"/>
        </w:rPr>
        <w:t xml:space="preserve"> CON FUNDAMENTO EN EL ARTÍCULO 54 DE </w:t>
      </w:r>
      <w:smartTag w:uri="urn:schemas-microsoft-com:office:smarttags" w:element="PersonName">
        <w:smartTagPr>
          <w:attr w:name="ProductID" w:val="LA LEY DE"/>
        </w:smartTagPr>
        <w:r>
          <w:rPr>
            <w:rFonts w:ascii="Arial" w:hAnsi="Arial" w:cs="Arial"/>
            <w:iCs/>
            <w:sz w:val="18"/>
            <w:szCs w:val="18"/>
          </w:rPr>
          <w:t>LA LEY DE</w:t>
        </w:r>
      </w:smartTag>
      <w:r>
        <w:rPr>
          <w:rFonts w:ascii="Arial" w:hAnsi="Arial" w:cs="Arial"/>
          <w:iCs/>
          <w:sz w:val="18"/>
          <w:szCs w:val="18"/>
        </w:rPr>
        <w:t xml:space="preserve"> ADQUISICIONES, ARRENDAMIENTOS Y SERVICIOS DEL SECTOR PÚBLICO EL PROCEDIMIENTO PARA RESCINDIR EL PRESENTE CONTRATO SERÁ COMO SIGUE:</w:t>
      </w:r>
    </w:p>
    <w:p w:rsidR="003A7578" w:rsidRDefault="003A7578">
      <w:pPr>
        <w:pStyle w:val="Texto0"/>
        <w:spacing w:after="0" w:line="240" w:lineRule="auto"/>
        <w:ind w:left="2124" w:hanging="431"/>
        <w:rPr>
          <w:color w:val="000000"/>
        </w:rPr>
      </w:pPr>
    </w:p>
    <w:p w:rsidR="003A7578" w:rsidRDefault="003A7578">
      <w:pPr>
        <w:pStyle w:val="Texto0"/>
        <w:spacing w:after="0" w:line="240" w:lineRule="auto"/>
        <w:ind w:left="2124" w:hanging="431"/>
        <w:rPr>
          <w:color w:val="000000"/>
        </w:rPr>
      </w:pPr>
      <w:r>
        <w:rPr>
          <w:b/>
          <w:color w:val="000000"/>
        </w:rPr>
        <w:t xml:space="preserve">I. </w:t>
      </w:r>
      <w:r>
        <w:rPr>
          <w:b/>
          <w:color w:val="000000"/>
        </w:rPr>
        <w:tab/>
      </w:r>
      <w:r>
        <w:rPr>
          <w:color w:val="000000"/>
        </w:rPr>
        <w:t>SE INICIARÁ A PARTIR DE QUE AL PROVEEDOR LE SEA COMUNICADO POR ESCRITO EL INCUMPLIMIENTO EN QUE HAYA INCURRIDO, PARA QUE EN UN TÉRMINO DE CINCO DÍAS HÁBILES EXPONGA LO QUE A SU DERECHO CONVENGA Y APORTE, EN SU CASO, LAS PRUEBAS QUE ESTIME PERTINENTES;</w:t>
      </w:r>
    </w:p>
    <w:p w:rsidR="003A7578" w:rsidRDefault="003A7578">
      <w:pPr>
        <w:pStyle w:val="Texto0"/>
        <w:spacing w:after="0" w:line="240" w:lineRule="auto"/>
        <w:ind w:left="2124" w:hanging="431"/>
        <w:rPr>
          <w:color w:val="000000"/>
        </w:rPr>
      </w:pPr>
    </w:p>
    <w:p w:rsidR="003A7578" w:rsidRDefault="003A7578">
      <w:pPr>
        <w:pStyle w:val="Texto0"/>
        <w:spacing w:after="0" w:line="240" w:lineRule="auto"/>
        <w:ind w:left="2124" w:hanging="431"/>
        <w:rPr>
          <w:color w:val="000000"/>
        </w:rPr>
      </w:pPr>
      <w:r>
        <w:rPr>
          <w:b/>
          <w:color w:val="000000"/>
        </w:rPr>
        <w:t xml:space="preserve">II. </w:t>
      </w:r>
      <w:r>
        <w:rPr>
          <w:b/>
          <w:color w:val="000000"/>
        </w:rPr>
        <w:tab/>
      </w:r>
      <w:r>
        <w:rPr>
          <w:color w:val="000000"/>
        </w:rPr>
        <w:t xml:space="preserve">TRANSCURRIDO EL TÉRMINO A QUE SE REFIERE </w:t>
      </w:r>
      <w:smartTag w:uri="urn:schemas-microsoft-com:office:smarttags" w:element="PersonName">
        <w:smartTagPr>
          <w:attr w:name="ProductID" w:val="LA FRACCIￓN ANTERIOR"/>
        </w:smartTagPr>
        <w:r>
          <w:rPr>
            <w:color w:val="000000"/>
          </w:rPr>
          <w:t>LA FRACCIÓN ANTERIOR</w:t>
        </w:r>
      </w:smartTag>
      <w:r>
        <w:rPr>
          <w:color w:val="000000"/>
        </w:rPr>
        <w:t xml:space="preserve">, </w:t>
      </w:r>
      <w:smartTag w:uri="urn:schemas-microsoft-com:office:smarttags" w:element="PersonName">
        <w:smartTagPr>
          <w:attr w:name="ProductID" w:val="LA DEPENDENCIA O"/>
        </w:smartTagPr>
        <w:r>
          <w:rPr>
            <w:color w:val="000000"/>
          </w:rPr>
          <w:t>LA DEPENDENCIA O</w:t>
        </w:r>
      </w:smartTag>
      <w:r>
        <w:rPr>
          <w:color w:val="000000"/>
        </w:rPr>
        <w:t xml:space="preserve"> ENTIDAD CONTARÁ CON UN PLAZO DE QUINCE DÍAS PARA RESOLVER, CONSIDERANDO LOS ARGUMENTOS Y PRUEBAS QUE HUBIERE HECHO VALER EL PROVEEDOR. </w:t>
      </w:r>
      <w:smartTag w:uri="urn:schemas-microsoft-com:office:smarttags" w:element="PersonName">
        <w:smartTagPr>
          <w:attr w:name="ProductID" w:val="LA DETERMINACIￓN DE"/>
        </w:smartTagPr>
        <w:r>
          <w:rPr>
            <w:color w:val="000000"/>
          </w:rPr>
          <w:t>LA DETERMINACIÓN DE</w:t>
        </w:r>
      </w:smartTag>
      <w:r>
        <w:rPr>
          <w:color w:val="000000"/>
        </w:rPr>
        <w:t xml:space="preserve"> DAR O NO POR RESCINDIDO EL CONTRATO DEBERÁ </w:t>
      </w:r>
      <w:r>
        <w:rPr>
          <w:color w:val="000000"/>
        </w:rPr>
        <w:lastRenderedPageBreak/>
        <w:t>SER DEBIDAMENTE FUNDADA, MOTIVADA Y COMUNICADA AL PROVEEDOR DENTRO DICHO PLAZO, Y</w:t>
      </w:r>
    </w:p>
    <w:p w:rsidR="003A7578" w:rsidRDefault="003A7578">
      <w:pPr>
        <w:pStyle w:val="Texto0"/>
        <w:spacing w:after="0" w:line="240" w:lineRule="auto"/>
        <w:ind w:left="2124" w:hanging="431"/>
        <w:rPr>
          <w:color w:val="000000"/>
        </w:rPr>
      </w:pPr>
    </w:p>
    <w:p w:rsidR="003A7578" w:rsidRDefault="003A7578">
      <w:pPr>
        <w:pStyle w:val="Texto0"/>
        <w:spacing w:after="0" w:line="240" w:lineRule="auto"/>
        <w:ind w:left="2124" w:hanging="431"/>
        <w:rPr>
          <w:color w:val="000000"/>
        </w:rPr>
      </w:pPr>
      <w:r>
        <w:rPr>
          <w:b/>
          <w:color w:val="000000"/>
        </w:rPr>
        <w:t xml:space="preserve">III. </w:t>
      </w:r>
      <w:r>
        <w:rPr>
          <w:b/>
          <w:color w:val="000000"/>
        </w:rPr>
        <w:tab/>
      </w:r>
      <w:r>
        <w:rPr>
          <w:color w:val="000000"/>
        </w:rPr>
        <w:t xml:space="preserve">CUANDO SE RESCINDA EL CONTRATO SE FORMULARÁ EL FINIQUITO CORRESPONDIENTE, A EFECTO DE HACER CONSTAR LOS PAGOS QUE DEBA EFECTUAR </w:t>
      </w:r>
      <w:smartTag w:uri="urn:schemas-microsoft-com:office:smarttags" w:element="PersonName">
        <w:smartTagPr>
          <w:attr w:name="ProductID" w:val="LA DEPENDENCIA O"/>
        </w:smartTagPr>
        <w:r>
          <w:rPr>
            <w:color w:val="000000"/>
          </w:rPr>
          <w:t>LA DEPENDENCIA O</w:t>
        </w:r>
      </w:smartTag>
      <w:r>
        <w:rPr>
          <w:color w:val="000000"/>
        </w:rPr>
        <w:t xml:space="preserve"> ENTIDAD POR CONCEPTO DE LOS BIENES RECIBIDOS O LOS SERVICIOS PRESTADOS HASTA EL MOMENTO DE RESCISIÓN.</w:t>
      </w:r>
    </w:p>
    <w:p w:rsidR="003A7578" w:rsidRDefault="003A7578">
      <w:pPr>
        <w:widowControl w:val="0"/>
        <w:ind w:left="1418" w:hanging="1418"/>
        <w:jc w:val="both"/>
        <w:rPr>
          <w:rFonts w:ascii="Arial" w:hAnsi="Arial" w:cs="Arial"/>
          <w:sz w:val="18"/>
          <w:szCs w:val="18"/>
        </w:rPr>
      </w:pPr>
      <w:r>
        <w:rPr>
          <w:rFonts w:ascii="Arial" w:hAnsi="Arial" w:cs="Arial"/>
          <w:sz w:val="18"/>
          <w:szCs w:val="18"/>
        </w:rPr>
        <w:tab/>
      </w:r>
    </w:p>
    <w:p w:rsidR="003A7578" w:rsidRDefault="003A7578">
      <w:pPr>
        <w:widowControl w:val="0"/>
        <w:ind w:left="1418" w:hanging="2"/>
        <w:jc w:val="both"/>
        <w:rPr>
          <w:rFonts w:ascii="Arial" w:hAnsi="Arial" w:cs="Arial"/>
          <w:color w:val="000000"/>
          <w:sz w:val="18"/>
          <w:szCs w:val="18"/>
        </w:rPr>
      </w:pPr>
      <w:r>
        <w:rPr>
          <w:rFonts w:ascii="Arial" w:hAnsi="Arial" w:cs="Arial"/>
          <w:sz w:val="18"/>
          <w:szCs w:val="18"/>
        </w:rPr>
        <w:t xml:space="preserve">ASIMISMO, </w:t>
      </w:r>
      <w:smartTag w:uri="urn:schemas-microsoft-com:office:smarttags" w:element="PersonName">
        <w:smartTagPr>
          <w:attr w:name="ProductID" w:val="LA DEPENDENCIA DE"/>
        </w:smartTagPr>
        <w:r>
          <w:rPr>
            <w:rFonts w:ascii="Arial" w:hAnsi="Arial" w:cs="Arial"/>
            <w:sz w:val="18"/>
            <w:szCs w:val="18"/>
          </w:rPr>
          <w:t>LA DEPENDENCIA DE</w:t>
        </w:r>
      </w:smartTag>
      <w:r>
        <w:rPr>
          <w:rFonts w:ascii="Arial" w:hAnsi="Arial" w:cs="Arial"/>
          <w:sz w:val="18"/>
          <w:szCs w:val="18"/>
        </w:rPr>
        <w:t xml:space="preserve"> CONFORMIDAD CON EL ARTÍCULO 54-BIS DE </w:t>
      </w:r>
      <w:smartTag w:uri="urn:schemas-microsoft-com:office:smarttags" w:element="PersonName">
        <w:smartTagPr>
          <w:attr w:name="ProductID" w:val="LA LEY DE"/>
        </w:smartTagPr>
        <w:r>
          <w:rPr>
            <w:rFonts w:ascii="Arial" w:hAnsi="Arial" w:cs="Arial"/>
            <w:sz w:val="18"/>
            <w:szCs w:val="18"/>
          </w:rPr>
          <w:t>LA LEY DE</w:t>
        </w:r>
      </w:smartTag>
      <w:r>
        <w:rPr>
          <w:rFonts w:ascii="Arial" w:hAnsi="Arial" w:cs="Arial"/>
          <w:sz w:val="18"/>
          <w:szCs w:val="18"/>
        </w:rPr>
        <w:t xml:space="preserve"> ADQUISICIONES, ARRENDAMIENTOS Y SERVICIOS DEL SECTOR PÚBLICO, PODRÁ DAR POR TERMINADO ANTICIPADAMENTE EL PRESENTE CONTRATO </w:t>
      </w:r>
      <w:r>
        <w:rPr>
          <w:rFonts w:ascii="Arial" w:hAnsi="Arial" w:cs="Arial"/>
          <w:color w:val="000000"/>
          <w:sz w:val="18"/>
          <w:szCs w:val="18"/>
        </w:rPr>
        <w:t xml:space="preserve">CUANDO POR CAUSAS JUSTIFICADAS SE EXTINGA </w:t>
      </w:r>
      <w:smartTag w:uri="urn:schemas-microsoft-com:office:smarttags" w:element="PersonName">
        <w:smartTagPr>
          <w:attr w:name="ProductID" w:val="LA NECESIDAD DE"/>
        </w:smartTagPr>
        <w:r>
          <w:rPr>
            <w:rFonts w:ascii="Arial" w:hAnsi="Arial" w:cs="Arial"/>
            <w:color w:val="000000"/>
            <w:sz w:val="18"/>
            <w:szCs w:val="18"/>
          </w:rPr>
          <w:t>LA NECESIDAD DE</w:t>
        </w:r>
      </w:smartTag>
      <w:r>
        <w:rPr>
          <w:rFonts w:ascii="Arial" w:hAnsi="Arial" w:cs="Arial"/>
          <w:color w:val="000000"/>
          <w:sz w:val="18"/>
          <w:szCs w:val="18"/>
        </w:rPr>
        <w:t xml:space="preserve"> REQUERIR LOS BIENES O SERVICIOS ORIGINALMENTE CONTRATADOS, Y SE DEMUESTRE QUE DE CONTINUAR CON EL CUMPLIMIENTO DE LAS OBLIGACIONES PACTADAS, SE OCASIONARÍA ALGÚN DAÑO O PERJUICIO AL ESTADO, O SE DETERMINE </w:t>
      </w:r>
      <w:smartTag w:uri="urn:schemas-microsoft-com:office:smarttags" w:element="PersonName">
        <w:smartTagPr>
          <w:attr w:name="ProductID" w:val="LA NULIDAD DE"/>
        </w:smartTagPr>
        <w:r>
          <w:rPr>
            <w:rFonts w:ascii="Arial" w:hAnsi="Arial" w:cs="Arial"/>
            <w:color w:val="000000"/>
            <w:sz w:val="18"/>
            <w:szCs w:val="18"/>
          </w:rPr>
          <w:t>LA NULIDAD DE</w:t>
        </w:r>
      </w:smartTag>
      <w:r>
        <w:rPr>
          <w:rFonts w:ascii="Arial" w:hAnsi="Arial" w:cs="Arial"/>
          <w:color w:val="000000"/>
          <w:sz w:val="18"/>
          <w:szCs w:val="18"/>
        </w:rPr>
        <w:t xml:space="preserve"> LOS ACTOS QUE DIERON ORIGEN AL CONTRATO, CON MOTIVO DE </w:t>
      </w:r>
      <w:smartTag w:uri="urn:schemas-microsoft-com:office:smarttags" w:element="PersonName">
        <w:smartTagPr>
          <w:attr w:name="ProductID" w:val="LA RESOLUCIￓN DE"/>
        </w:smartTagPr>
        <w:r>
          <w:rPr>
            <w:rFonts w:ascii="Arial" w:hAnsi="Arial" w:cs="Arial"/>
            <w:color w:val="000000"/>
            <w:sz w:val="18"/>
            <w:szCs w:val="18"/>
          </w:rPr>
          <w:t>LA RESOLUCIÓN DE</w:t>
        </w:r>
      </w:smartTag>
      <w:r>
        <w:rPr>
          <w:rFonts w:ascii="Arial" w:hAnsi="Arial" w:cs="Arial"/>
          <w:color w:val="000000"/>
          <w:sz w:val="18"/>
          <w:szCs w:val="18"/>
        </w:rPr>
        <w:t xml:space="preserve"> UNA INCONFORMIDAD O INTERVENCIÓN DE OFICIO EMITIDA POR </w:t>
      </w:r>
      <w:smartTag w:uri="urn:schemas-microsoft-com:office:smarttags" w:element="PersonName">
        <w:smartTagPr>
          <w:attr w:name="ProductID" w:val="LA SECRETARￍA DE"/>
        </w:smartTagPr>
        <w:r>
          <w:rPr>
            <w:rFonts w:ascii="Arial" w:hAnsi="Arial" w:cs="Arial"/>
            <w:color w:val="000000"/>
            <w:sz w:val="18"/>
            <w:szCs w:val="18"/>
          </w:rPr>
          <w:t>LA SECRETARÍA DE</w:t>
        </w:r>
      </w:smartTag>
      <w:smartTag w:uri="urn:schemas-microsoft-com:office:smarttags" w:element="PersonName">
        <w:smartTagPr>
          <w:attr w:name="ProductID" w:val="LA FUNCIￓN PￚBLICA."/>
        </w:smartTagPr>
        <w:r>
          <w:rPr>
            <w:rFonts w:ascii="Arial" w:hAnsi="Arial" w:cs="Arial"/>
            <w:color w:val="000000"/>
            <w:sz w:val="18"/>
            <w:szCs w:val="18"/>
          </w:rPr>
          <w:t>LA FUNCIÓN PÚBLICA.</w:t>
        </w:r>
      </w:smartTag>
      <w:r>
        <w:rPr>
          <w:rFonts w:ascii="Arial" w:hAnsi="Arial" w:cs="Arial"/>
          <w:color w:val="000000"/>
          <w:sz w:val="18"/>
          <w:szCs w:val="18"/>
        </w:rPr>
        <w:t xml:space="preserve"> EN ESTOS SUPUESTOS </w:t>
      </w:r>
      <w:smartTag w:uri="urn:schemas-microsoft-com:office:smarttags" w:element="PersonName">
        <w:smartTagPr>
          <w:attr w:name="ProductID" w:val="LA DEPENDENCIA A"/>
        </w:smartTagPr>
        <w:r>
          <w:rPr>
            <w:rFonts w:ascii="Arial" w:hAnsi="Arial" w:cs="Arial"/>
            <w:color w:val="000000"/>
            <w:sz w:val="18"/>
            <w:szCs w:val="18"/>
          </w:rPr>
          <w:t>LA DEPENDENCIA A</w:t>
        </w:r>
      </w:smartTag>
      <w:r>
        <w:rPr>
          <w:rFonts w:ascii="Arial" w:hAnsi="Arial" w:cs="Arial"/>
          <w:color w:val="000000"/>
          <w:sz w:val="18"/>
          <w:szCs w:val="18"/>
        </w:rPr>
        <w:t xml:space="preserve"> REEMBOLSARÁ AL PROVEEDOR LOS GASTOS NO RECUPERABLES EN QUE HAYA INCURRIDO, SIEMPRE QUE ÉSTOS SEAN RAZONABLES, ESTÉN DEBIDAMENTE COMPROBADOS Y SE RELACIONEN DIRECTAMENTE CON EL CONTRATO CORRESPONDIENTE.</w:t>
      </w:r>
    </w:p>
    <w:p w:rsidR="003A7578" w:rsidRDefault="003A7578">
      <w:pPr>
        <w:pStyle w:val="Sangra3detindependiente1"/>
        <w:rPr>
          <w:b w:val="0"/>
          <w:i w:val="0"/>
          <w:sz w:val="18"/>
          <w:szCs w:val="18"/>
          <w:lang w:val="es-ES"/>
        </w:rPr>
      </w:pPr>
    </w:p>
    <w:p w:rsidR="003A7578" w:rsidRDefault="003A7578">
      <w:pPr>
        <w:widowControl w:val="0"/>
        <w:spacing w:line="190" w:lineRule="exact"/>
        <w:ind w:left="1418" w:hanging="1418"/>
        <w:jc w:val="both"/>
        <w:rPr>
          <w:rFonts w:ascii="Arial" w:hAnsi="Arial" w:cs="Arial"/>
          <w:iCs/>
          <w:sz w:val="18"/>
          <w:szCs w:val="18"/>
          <w:lang w:val="es-MX"/>
        </w:rPr>
      </w:pPr>
      <w:r>
        <w:rPr>
          <w:rFonts w:ascii="Arial" w:hAnsi="Arial" w:cs="Arial"/>
          <w:b/>
          <w:bCs/>
          <w:sz w:val="18"/>
          <w:szCs w:val="18"/>
        </w:rPr>
        <w:t>DECIMA</w:t>
      </w:r>
      <w:r>
        <w:rPr>
          <w:rFonts w:ascii="Arial" w:hAnsi="Arial" w:cs="Arial"/>
          <w:b/>
          <w:bCs/>
          <w:sz w:val="18"/>
          <w:szCs w:val="18"/>
        </w:rPr>
        <w:tab/>
        <w:t>SEXTA: CAUSAS DE FUERZA MAYOR O CASO FORTUITO</w:t>
      </w:r>
      <w:r>
        <w:rPr>
          <w:rFonts w:ascii="Arial" w:hAnsi="Arial" w:cs="Arial"/>
          <w:sz w:val="18"/>
          <w:szCs w:val="18"/>
        </w:rPr>
        <w:t xml:space="preserve">.- </w:t>
      </w:r>
      <w:r>
        <w:rPr>
          <w:rFonts w:ascii="Arial" w:hAnsi="Arial" w:cs="Arial"/>
          <w:iCs/>
          <w:sz w:val="18"/>
          <w:szCs w:val="18"/>
          <w:lang w:val="es-MX"/>
        </w:rPr>
        <w:t xml:space="preserve">LAS PARTES NO SERÁN RESPONSABLES POR CUALQUIER INCUMPLIMIENTO EN SUS OBLIGACIONES, DERIVADAS DEL PRESENTE CONTRATO, POR CAUSAS DE FUERZA MAYOR O CASOS FORTUITOS, TALES COMO ACTOS DE GUERRA, INSURRECCIÓN, DESORDEN PÚBLICO, INCENDIO, EXPLOSIÓN, TERREMOTO, RELÁMPAGOS, INUNDACIONES, TORMENTAS DE VIENTO, TORNADOS, OTRAS ACCIONES DE </w:t>
      </w:r>
      <w:smartTag w:uri="urn:schemas-microsoft-com:office:smarttags" w:element="PersonName">
        <w:smartTagPr>
          <w:attr w:name="ProductID" w:val="LA NATURALEZA"/>
        </w:smartTagPr>
        <w:r>
          <w:rPr>
            <w:rFonts w:ascii="Arial" w:hAnsi="Arial" w:cs="Arial"/>
            <w:iCs/>
            <w:sz w:val="18"/>
            <w:szCs w:val="18"/>
            <w:lang w:val="es-MX"/>
          </w:rPr>
          <w:t>LA NATURALEZA</w:t>
        </w:r>
      </w:smartTag>
      <w:r>
        <w:rPr>
          <w:rFonts w:ascii="Arial" w:hAnsi="Arial" w:cs="Arial"/>
          <w:iCs/>
          <w:sz w:val="18"/>
          <w:szCs w:val="18"/>
          <w:lang w:val="es-MX"/>
        </w:rPr>
        <w:t xml:space="preserve">, HUELGAS O PAROS LABORALES ENTRE OTROS, QUE AFECTEN EL PRESENTE CONTRATO Y QUE ESCAPEN A SU CONTROL, LO CUAL DEBERÁ ACREDITAR CON LOS MEDIOS DE PRUEBA QUE PARA EL CASO APLIQUEN CONFORME AL CÓDIGO FEDERAL DE PROCEDIMIENTOS CIVILES, EL CASO FORTUITO O LAS CAUSAS FUERZA MAYOR QUE HAYA OCASIONADO EL ATRASO. </w:t>
      </w:r>
    </w:p>
    <w:p w:rsidR="003A7578" w:rsidRDefault="003A7578">
      <w:pPr>
        <w:spacing w:line="190" w:lineRule="exact"/>
        <w:ind w:left="1440" w:hanging="1440"/>
        <w:jc w:val="both"/>
        <w:rPr>
          <w:rFonts w:ascii="Arial" w:hAnsi="Arial" w:cs="Arial"/>
          <w:sz w:val="18"/>
          <w:szCs w:val="18"/>
          <w:lang w:val="es-MX"/>
        </w:rPr>
      </w:pPr>
    </w:p>
    <w:p w:rsidR="003A7578" w:rsidRDefault="003A7578">
      <w:pPr>
        <w:widowControl w:val="0"/>
        <w:spacing w:line="190" w:lineRule="exact"/>
        <w:ind w:left="1418" w:hanging="1418"/>
        <w:jc w:val="both"/>
        <w:rPr>
          <w:rFonts w:ascii="Arial" w:hAnsi="Arial" w:cs="Arial"/>
          <w:iCs/>
          <w:sz w:val="18"/>
          <w:szCs w:val="18"/>
          <w:lang w:val="es-MX"/>
        </w:rPr>
      </w:pPr>
      <w:r>
        <w:rPr>
          <w:rFonts w:ascii="Arial" w:hAnsi="Arial" w:cs="Arial"/>
          <w:iCs/>
          <w:sz w:val="18"/>
          <w:szCs w:val="18"/>
          <w:lang w:val="es-MX"/>
        </w:rPr>
        <w:tab/>
        <w:t xml:space="preserve">DENTRO DE LOS DIEZ DÍAS NATURALES POSTERIORES AL INICIO DE LAS CAUSAS DE FUERZA MAYOR O CASO FORTUITO, </w:t>
      </w:r>
      <w:smartTag w:uri="urn:schemas-microsoft-com:office:smarttags" w:element="PersonName">
        <w:smartTagPr>
          <w:attr w:name="ProductID" w:val="LA PARTE AFECTADA"/>
        </w:smartTagPr>
        <w:r>
          <w:rPr>
            <w:rFonts w:ascii="Arial" w:hAnsi="Arial" w:cs="Arial"/>
            <w:iCs/>
            <w:sz w:val="18"/>
            <w:szCs w:val="18"/>
            <w:lang w:val="es-MX"/>
          </w:rPr>
          <w:t>LA PARTE AFECTADA</w:t>
        </w:r>
      </w:smartTag>
      <w:r>
        <w:rPr>
          <w:rFonts w:ascii="Arial" w:hAnsi="Arial" w:cs="Arial"/>
          <w:iCs/>
          <w:sz w:val="18"/>
          <w:szCs w:val="18"/>
          <w:lang w:val="es-MX"/>
        </w:rPr>
        <w:t xml:space="preserve"> LO NOTIFICARÁ A </w:t>
      </w:r>
      <w:smartTag w:uri="urn:schemas-microsoft-com:office:smarttags" w:element="PersonName">
        <w:smartTagPr>
          <w:attr w:name="ProductID" w:val="LA OTRA A"/>
        </w:smartTagPr>
        <w:r>
          <w:rPr>
            <w:rFonts w:ascii="Arial" w:hAnsi="Arial" w:cs="Arial"/>
            <w:iCs/>
            <w:sz w:val="18"/>
            <w:szCs w:val="18"/>
            <w:lang w:val="es-MX"/>
          </w:rPr>
          <w:t>LA OTRA A</w:t>
        </w:r>
      </w:smartTag>
      <w:r>
        <w:rPr>
          <w:rFonts w:ascii="Arial" w:hAnsi="Arial" w:cs="Arial"/>
          <w:iCs/>
          <w:sz w:val="18"/>
          <w:szCs w:val="18"/>
          <w:lang w:val="es-MX"/>
        </w:rPr>
        <w:t xml:space="preserve"> FIN DE ENTABLAR PLATICAS CON EL FIN DE PONERSE DE ACUERDO EN </w:t>
      </w:r>
      <w:smartTag w:uri="urn:schemas-microsoft-com:office:smarttags" w:element="PersonName">
        <w:smartTagPr>
          <w:attr w:name="ProductID" w:val="LA MEDIDA APROPIADA"/>
        </w:smartTagPr>
        <w:r>
          <w:rPr>
            <w:rFonts w:ascii="Arial" w:hAnsi="Arial" w:cs="Arial"/>
            <w:iCs/>
            <w:sz w:val="18"/>
            <w:szCs w:val="18"/>
            <w:lang w:val="es-MX"/>
          </w:rPr>
          <w:t>LA MEDIDA APROPIADA</w:t>
        </w:r>
      </w:smartTag>
      <w:r>
        <w:rPr>
          <w:rFonts w:ascii="Arial" w:hAnsi="Arial" w:cs="Arial"/>
          <w:iCs/>
          <w:sz w:val="18"/>
          <w:szCs w:val="18"/>
          <w:lang w:val="es-MX"/>
        </w:rPr>
        <w:t xml:space="preserve"> A SEGUIR, EN CASO DE QUE PERSISTAN LAS CAUSAS DE FUERZA MAYOR O EL CASO FORTUITO DEBIDAMENTE ACREDITADOS, LAS PARTES PODRÁN CONVENIR UNA AMPLIACIÓN DE PLAZO DE ENTREGA DE LOS BIENES POR EL MISMO TIEMPO QUE DUREN LAS REFERIDAS CAUSAS O TERMINAR ANTICIPADAMENTE EL PRESENTE CONTRATO SIN RESPONSABILIDAD PARA LAS PARTES DE CONFORMIDAD A LO ESTABLECIDO EN EL ARTÍCULO 54-BIS DE </w:t>
      </w:r>
      <w:smartTag w:uri="urn:schemas-microsoft-com:office:smarttags" w:element="PersonName">
        <w:smartTagPr>
          <w:attr w:name="ProductID" w:val="LA LEY DE"/>
        </w:smartTagPr>
        <w:r>
          <w:rPr>
            <w:rFonts w:ascii="Arial" w:hAnsi="Arial" w:cs="Arial"/>
            <w:iCs/>
            <w:sz w:val="18"/>
            <w:szCs w:val="18"/>
            <w:lang w:val="es-MX"/>
          </w:rPr>
          <w:t>LA LEY DE</w:t>
        </w:r>
      </w:smartTag>
      <w:r>
        <w:rPr>
          <w:rFonts w:ascii="Arial" w:hAnsi="Arial" w:cs="Arial"/>
          <w:iCs/>
          <w:sz w:val="18"/>
          <w:szCs w:val="18"/>
          <w:lang w:val="es-MX"/>
        </w:rPr>
        <w:t xml:space="preserve"> ADQUISICIONES, ARRENDAMIENTOS Y SERVICIOS DEL SECTOR PÚBLICO.</w:t>
      </w:r>
    </w:p>
    <w:p w:rsidR="003A7578" w:rsidRDefault="003A7578">
      <w:pPr>
        <w:pStyle w:val="Sangra3detindependiente1"/>
        <w:rPr>
          <w:b w:val="0"/>
          <w:i w:val="0"/>
          <w:sz w:val="18"/>
          <w:szCs w:val="18"/>
        </w:rPr>
      </w:pPr>
    </w:p>
    <w:p w:rsidR="003A7578" w:rsidRDefault="003A7578">
      <w:pPr>
        <w:spacing w:line="200" w:lineRule="exact"/>
        <w:ind w:left="1418" w:hanging="1418"/>
        <w:jc w:val="both"/>
        <w:rPr>
          <w:rFonts w:ascii="Arial" w:hAnsi="Arial" w:cs="Arial"/>
          <w:sz w:val="18"/>
          <w:szCs w:val="18"/>
        </w:rPr>
      </w:pPr>
      <w:r>
        <w:rPr>
          <w:rFonts w:ascii="Arial" w:hAnsi="Arial" w:cs="Arial"/>
          <w:b/>
          <w:bCs/>
          <w:iCs/>
          <w:sz w:val="18"/>
          <w:szCs w:val="18"/>
        </w:rPr>
        <w:t>DECIMA</w:t>
      </w:r>
      <w:r>
        <w:rPr>
          <w:rFonts w:ascii="Arial" w:hAnsi="Arial" w:cs="Arial"/>
          <w:b/>
          <w:bCs/>
          <w:iCs/>
          <w:sz w:val="18"/>
          <w:szCs w:val="18"/>
        </w:rPr>
        <w:tab/>
        <w:t xml:space="preserve">SÉPTIMA: </w:t>
      </w:r>
      <w:r>
        <w:rPr>
          <w:rFonts w:ascii="Arial" w:hAnsi="Arial" w:cs="Arial"/>
          <w:b/>
          <w:bCs/>
          <w:sz w:val="18"/>
          <w:szCs w:val="18"/>
        </w:rPr>
        <w:t>CLASIFICACIÓN</w:t>
      </w:r>
      <w:r>
        <w:rPr>
          <w:rFonts w:ascii="Arial" w:hAnsi="Arial" w:cs="Arial"/>
          <w:sz w:val="18"/>
          <w:szCs w:val="18"/>
        </w:rPr>
        <w:t xml:space="preserve">.-LAS PARTES RECONOCEN QUE </w:t>
      </w:r>
      <w:smartTag w:uri="urn:schemas-microsoft-com:office:smarttags" w:element="PersonName">
        <w:smartTagPr>
          <w:attr w:name="ProductID" w:val="LA TOTALIDAD DE"/>
        </w:smartTagPr>
        <w:r>
          <w:rPr>
            <w:rFonts w:ascii="Arial" w:hAnsi="Arial" w:cs="Arial"/>
            <w:sz w:val="18"/>
            <w:szCs w:val="18"/>
          </w:rPr>
          <w:t>LA TOTALIDAD DE</w:t>
        </w:r>
      </w:smartTag>
      <w:r>
        <w:rPr>
          <w:rFonts w:ascii="Arial" w:hAnsi="Arial" w:cs="Arial"/>
          <w:sz w:val="18"/>
          <w:szCs w:val="18"/>
        </w:rPr>
        <w:t xml:space="preserve"> INFORMACIÓN CONTENIDA EN EL PRESENTE CONTRATO, ES DE CARÁCTER RESERVADO, LO ANTERIOR DE CONFORMIDAD CON LO DISPUESTO EN LOS ARTÍCULOS 13 Y 14 DE </w:t>
      </w:r>
      <w:smartTag w:uri="urn:schemas-microsoft-com:office:smarttags" w:element="PersonName">
        <w:smartTagPr>
          <w:attr w:name="ProductID" w:val="LA LEY FEDERAL"/>
        </w:smartTagPr>
        <w:r>
          <w:rPr>
            <w:rFonts w:ascii="Arial" w:hAnsi="Arial" w:cs="Arial"/>
            <w:sz w:val="18"/>
            <w:szCs w:val="18"/>
          </w:rPr>
          <w:t>LA LEY FEDERAL</w:t>
        </w:r>
      </w:smartTag>
      <w:r>
        <w:rPr>
          <w:rFonts w:ascii="Arial" w:hAnsi="Arial" w:cs="Arial"/>
          <w:sz w:val="18"/>
          <w:szCs w:val="18"/>
        </w:rPr>
        <w:t xml:space="preserve"> DE TRANSPARENCIA Y ACCESO A </w:t>
      </w:r>
      <w:smartTag w:uri="urn:schemas-microsoft-com:office:smarttags" w:element="PersonName">
        <w:smartTagPr>
          <w:attr w:name="ProductID" w:val="LA INFORMACIￓN DE"/>
        </w:smartTagPr>
        <w:r>
          <w:rPr>
            <w:rFonts w:ascii="Arial" w:hAnsi="Arial" w:cs="Arial"/>
            <w:sz w:val="18"/>
            <w:szCs w:val="18"/>
          </w:rPr>
          <w:t>LA INFORMACIÓN DE</w:t>
        </w:r>
      </w:smartTag>
      <w:r>
        <w:rPr>
          <w:rFonts w:ascii="Arial" w:hAnsi="Arial" w:cs="Arial"/>
          <w:sz w:val="18"/>
          <w:szCs w:val="18"/>
        </w:rPr>
        <w:t xml:space="preserve"> CARÁCTER MILITAR, CUYA DIFUSIÓN PUEDE VULNERAR LAS ESTRATEGIAS DE SEGURIDAD NACIONAL.</w:t>
      </w:r>
    </w:p>
    <w:p w:rsidR="003A7578" w:rsidRDefault="003A7578">
      <w:pPr>
        <w:spacing w:line="200" w:lineRule="exact"/>
        <w:ind w:left="1560" w:hanging="1276"/>
        <w:jc w:val="both"/>
        <w:rPr>
          <w:rFonts w:ascii="Arial" w:hAnsi="Arial" w:cs="Arial"/>
          <w:b/>
          <w:bCs/>
          <w:sz w:val="18"/>
          <w:szCs w:val="18"/>
        </w:rPr>
      </w:pPr>
      <w:r>
        <w:rPr>
          <w:rFonts w:ascii="Arial" w:hAnsi="Arial" w:cs="Arial"/>
          <w:b/>
          <w:bCs/>
          <w:sz w:val="18"/>
          <w:szCs w:val="18"/>
        </w:rPr>
        <w:tab/>
      </w:r>
    </w:p>
    <w:p w:rsidR="003A7578" w:rsidRDefault="003A7578">
      <w:pPr>
        <w:spacing w:line="200" w:lineRule="exact"/>
        <w:ind w:left="1418" w:hanging="1134"/>
        <w:jc w:val="both"/>
        <w:rPr>
          <w:rFonts w:ascii="Arial" w:hAnsi="Arial" w:cs="Arial"/>
          <w:sz w:val="18"/>
          <w:szCs w:val="18"/>
        </w:rPr>
      </w:pPr>
      <w:r>
        <w:rPr>
          <w:rFonts w:ascii="Arial" w:hAnsi="Arial" w:cs="Arial"/>
          <w:b/>
          <w:bCs/>
          <w:sz w:val="18"/>
          <w:szCs w:val="18"/>
        </w:rPr>
        <w:tab/>
      </w:r>
      <w:r>
        <w:rPr>
          <w:rFonts w:ascii="Arial" w:hAnsi="Arial" w:cs="Arial"/>
          <w:sz w:val="18"/>
          <w:szCs w:val="18"/>
        </w:rPr>
        <w:t>EN CONSECUENCIA, EL PROVEEDOR QUEDA OBLIGADO A NO PROPORCIONAR INFORMACIÓN RELACIONADA CON EL PRESENTE CONTRATO O AQUELLA INFORMACIÓN DE CARÁCTER MILITAR, QUE LLEGUE A SU CONOCIMIENTO COMO RESULTADO DEL CUMPLIMIENTO DEL MISMO.</w:t>
      </w:r>
    </w:p>
    <w:p w:rsidR="003A7578" w:rsidRDefault="003A7578">
      <w:pPr>
        <w:spacing w:line="200" w:lineRule="exact"/>
        <w:ind w:left="1418" w:hanging="1134"/>
        <w:jc w:val="both"/>
        <w:rPr>
          <w:rFonts w:ascii="Arial" w:hAnsi="Arial" w:cs="Arial"/>
          <w:sz w:val="18"/>
          <w:szCs w:val="18"/>
        </w:rPr>
      </w:pPr>
      <w:r>
        <w:rPr>
          <w:rFonts w:ascii="Arial" w:hAnsi="Arial" w:cs="Arial"/>
          <w:sz w:val="18"/>
          <w:szCs w:val="18"/>
        </w:rPr>
        <w:tab/>
      </w:r>
    </w:p>
    <w:p w:rsidR="003A7578" w:rsidRDefault="003A7578">
      <w:pPr>
        <w:spacing w:line="200" w:lineRule="exact"/>
        <w:ind w:left="1418" w:hanging="1134"/>
        <w:jc w:val="both"/>
        <w:rPr>
          <w:rFonts w:ascii="Arial" w:hAnsi="Arial" w:cs="Arial"/>
          <w:sz w:val="18"/>
          <w:szCs w:val="18"/>
        </w:rPr>
      </w:pPr>
      <w:r>
        <w:rPr>
          <w:rFonts w:ascii="Arial" w:hAnsi="Arial" w:cs="Arial"/>
          <w:sz w:val="18"/>
          <w:szCs w:val="18"/>
        </w:rPr>
        <w:tab/>
        <w:t xml:space="preserve">EN CASO DE QUE EL PROVEEDOR ESTUVIERA OBLIGADO A NO PROPORCIONAR INFORMACIÓN RELACIONADA CON EL PRESENTE CONTRATO DEBERÁ SOLICITAR </w:t>
      </w:r>
      <w:smartTag w:uri="urn:schemas-microsoft-com:office:smarttags" w:element="PersonName">
        <w:smartTagPr>
          <w:attr w:name="ProductID" w:val="LA AUTORIZACIￓN POR"/>
        </w:smartTagPr>
        <w:r>
          <w:rPr>
            <w:rFonts w:ascii="Arial" w:hAnsi="Arial" w:cs="Arial"/>
            <w:sz w:val="18"/>
            <w:szCs w:val="18"/>
          </w:rPr>
          <w:t>LA AUTORIZACIÓN POR</w:t>
        </w:r>
      </w:smartTag>
      <w:r>
        <w:rPr>
          <w:rFonts w:ascii="Arial" w:hAnsi="Arial" w:cs="Arial"/>
          <w:sz w:val="18"/>
          <w:szCs w:val="18"/>
        </w:rPr>
        <w:t xml:space="preserve"> ESCRITO A </w:t>
      </w:r>
      <w:smartTag w:uri="urn:schemas-microsoft-com:office:smarttags" w:element="PersonName">
        <w:smartTagPr>
          <w:attr w:name="ProductID" w:val="LA DEPENDENCIA PARA"/>
        </w:smartTagPr>
        <w:r>
          <w:rPr>
            <w:rFonts w:ascii="Arial" w:hAnsi="Arial" w:cs="Arial"/>
            <w:sz w:val="18"/>
            <w:szCs w:val="18"/>
          </w:rPr>
          <w:t>LA DEPENDENCIA PARA</w:t>
        </w:r>
      </w:smartTag>
      <w:r>
        <w:rPr>
          <w:rFonts w:ascii="Arial" w:hAnsi="Arial" w:cs="Arial"/>
          <w:sz w:val="18"/>
          <w:szCs w:val="18"/>
        </w:rPr>
        <w:t xml:space="preserve"> PODER PROPORCIONARLA.    </w:t>
      </w:r>
    </w:p>
    <w:p w:rsidR="003A7578" w:rsidRDefault="003A7578">
      <w:pPr>
        <w:widowControl w:val="0"/>
        <w:ind w:left="1418" w:hanging="1418"/>
        <w:jc w:val="both"/>
        <w:rPr>
          <w:b/>
          <w:i/>
          <w:sz w:val="18"/>
          <w:szCs w:val="18"/>
        </w:rPr>
      </w:pPr>
    </w:p>
    <w:p w:rsidR="003A7578" w:rsidRDefault="003A7578">
      <w:pPr>
        <w:widowControl w:val="0"/>
        <w:ind w:left="1418" w:hanging="1418"/>
        <w:jc w:val="both"/>
        <w:rPr>
          <w:rFonts w:ascii="Arial" w:hAnsi="Arial" w:cs="Arial"/>
          <w:iCs/>
          <w:sz w:val="18"/>
          <w:szCs w:val="18"/>
        </w:rPr>
      </w:pPr>
      <w:r>
        <w:rPr>
          <w:rFonts w:ascii="Arial" w:hAnsi="Arial" w:cs="Arial"/>
          <w:b/>
          <w:bCs/>
          <w:iCs/>
          <w:sz w:val="18"/>
          <w:szCs w:val="18"/>
        </w:rPr>
        <w:t>DECIMA</w:t>
      </w:r>
      <w:r>
        <w:rPr>
          <w:rFonts w:ascii="Arial" w:hAnsi="Arial" w:cs="Arial"/>
          <w:b/>
          <w:bCs/>
          <w:iCs/>
          <w:sz w:val="18"/>
          <w:szCs w:val="18"/>
        </w:rPr>
        <w:tab/>
        <w:t>OCTAVA: JURISDICCIÓN</w:t>
      </w:r>
      <w:r>
        <w:rPr>
          <w:rFonts w:ascii="Arial" w:hAnsi="Arial" w:cs="Arial"/>
          <w:bCs/>
          <w:iCs/>
          <w:sz w:val="18"/>
          <w:szCs w:val="18"/>
        </w:rPr>
        <w:t xml:space="preserve">.- </w:t>
      </w:r>
      <w:r>
        <w:rPr>
          <w:rFonts w:ascii="Arial" w:hAnsi="Arial" w:cs="Arial"/>
          <w:bCs/>
          <w:iCs/>
          <w:sz w:val="18"/>
          <w:szCs w:val="18"/>
          <w:lang w:val="sq-AL"/>
        </w:rPr>
        <w:t xml:space="preserve">EL PROVEEDOR RECONOCE QUE </w:t>
      </w:r>
      <w:smartTag w:uri="urn:schemas-microsoft-com:office:smarttags" w:element="PersonName">
        <w:smartTagPr>
          <w:attr w:name="ProductID" w:val="LA DEPENDENCIA PODR￁"/>
        </w:smartTagPr>
        <w:r>
          <w:rPr>
            <w:rFonts w:ascii="Arial" w:hAnsi="Arial" w:cs="Arial"/>
            <w:bCs/>
            <w:iCs/>
            <w:sz w:val="18"/>
            <w:szCs w:val="18"/>
            <w:lang w:val="sq-AL"/>
          </w:rPr>
          <w:t xml:space="preserve">LA DEPENDENCIA </w:t>
        </w:r>
        <w:r>
          <w:rPr>
            <w:rFonts w:ascii="Arial" w:hAnsi="Arial" w:cs="Arial"/>
            <w:iCs/>
            <w:sz w:val="18"/>
            <w:szCs w:val="18"/>
          </w:rPr>
          <w:t>PODRÁ</w:t>
        </w:r>
      </w:smartTag>
      <w:r>
        <w:rPr>
          <w:rFonts w:ascii="Arial" w:hAnsi="Arial" w:cs="Arial"/>
          <w:iCs/>
          <w:sz w:val="18"/>
          <w:szCs w:val="18"/>
        </w:rPr>
        <w:t xml:space="preserve"> ERIGIRSE COMO AUTORIDAD E IMPLEMENTAR LOS PROCEDIMIENTOS DE CARÁCTER ADMINISTRATIVO QUE </w:t>
      </w:r>
      <w:r>
        <w:rPr>
          <w:rFonts w:ascii="Arial" w:hAnsi="Arial" w:cs="Arial"/>
          <w:iCs/>
          <w:sz w:val="18"/>
          <w:szCs w:val="18"/>
        </w:rPr>
        <w:lastRenderedPageBreak/>
        <w:t xml:space="preserve">CONTEMPLA </w:t>
      </w:r>
      <w:smartTag w:uri="urn:schemas-microsoft-com:office:smarttags" w:element="PersonName">
        <w:smartTagPr>
          <w:attr w:name="ProductID" w:val="LA LEY DE"/>
        </w:smartTagPr>
        <w:r>
          <w:rPr>
            <w:rFonts w:ascii="Arial" w:hAnsi="Arial" w:cs="Arial"/>
            <w:iCs/>
            <w:sz w:val="18"/>
            <w:szCs w:val="18"/>
          </w:rPr>
          <w:t>LA LEY DE</w:t>
        </w:r>
      </w:smartTag>
      <w:r>
        <w:rPr>
          <w:rFonts w:ascii="Arial" w:hAnsi="Arial" w:cs="Arial"/>
          <w:iCs/>
          <w:sz w:val="18"/>
          <w:szCs w:val="18"/>
        </w:rPr>
        <w:t xml:space="preserve"> ADQUISICIONES, ARRENDAMIENTOS Y SERVICIOS DEL SECTOR PÚBLICO, PARA EXIGIR EL CUMPLIMIENTO DE LAS OBLIGACIONES CONTRAÍDAS CON </w:t>
      </w:r>
      <w:smartTag w:uri="urn:schemas-microsoft-com:office:smarttags" w:element="PersonName">
        <w:smartTagPr>
          <w:attr w:name="ProductID" w:val="LA SUSCRIPCIￓN DEL"/>
        </w:smartTagPr>
        <w:r>
          <w:rPr>
            <w:rFonts w:ascii="Arial" w:hAnsi="Arial" w:cs="Arial"/>
            <w:iCs/>
            <w:sz w:val="18"/>
            <w:szCs w:val="18"/>
          </w:rPr>
          <w:t>LA SUSCRIPCIÓN DEL</w:t>
        </w:r>
      </w:smartTag>
      <w:r>
        <w:rPr>
          <w:rFonts w:ascii="Arial" w:hAnsi="Arial" w:cs="Arial"/>
          <w:iCs/>
          <w:sz w:val="18"/>
          <w:szCs w:val="18"/>
        </w:rPr>
        <w:t xml:space="preserve"> PRESENTE CONTRATO.</w:t>
      </w:r>
    </w:p>
    <w:p w:rsidR="003A7578" w:rsidRDefault="003A7578">
      <w:pPr>
        <w:pStyle w:val="Sangra3detindependiente1"/>
        <w:rPr>
          <w:b w:val="0"/>
          <w:i w:val="0"/>
          <w:sz w:val="18"/>
          <w:szCs w:val="18"/>
        </w:rPr>
      </w:pPr>
    </w:p>
    <w:p w:rsidR="003A7578" w:rsidRDefault="003A7578">
      <w:pPr>
        <w:widowControl w:val="0"/>
        <w:ind w:left="1418" w:hanging="1418"/>
        <w:jc w:val="both"/>
        <w:rPr>
          <w:rFonts w:ascii="Arial" w:hAnsi="Arial" w:cs="Arial"/>
          <w:iCs/>
          <w:sz w:val="18"/>
          <w:szCs w:val="18"/>
        </w:rPr>
      </w:pPr>
      <w:r>
        <w:rPr>
          <w:rFonts w:ascii="Arial" w:hAnsi="Arial" w:cs="Arial"/>
          <w:iCs/>
          <w:sz w:val="18"/>
          <w:szCs w:val="18"/>
        </w:rPr>
        <w:tab/>
        <w:t xml:space="preserve">ASIMISMO, RESPECTO DE LAS CONTROVERSIAS Y PARA TODO AQUELLO QUE NO SE ENCUENTRE ESTIPULADO EN EL PRESENTE CONTRATO, LAS PARTES ACEPTAN SOMETERSE A </w:t>
      </w:r>
      <w:smartTag w:uri="urn:schemas-microsoft-com:office:smarttags" w:element="PersonName">
        <w:smartTagPr>
          <w:attr w:name="ProductID" w:val="LA JURISDICCIￓN Y"/>
        </w:smartTagPr>
        <w:r>
          <w:rPr>
            <w:rFonts w:ascii="Arial" w:hAnsi="Arial" w:cs="Arial"/>
            <w:iCs/>
            <w:sz w:val="18"/>
            <w:szCs w:val="18"/>
          </w:rPr>
          <w:t>LA JURISDICCIÓN Y</w:t>
        </w:r>
      </w:smartTag>
      <w:r>
        <w:rPr>
          <w:rFonts w:ascii="Arial" w:hAnsi="Arial" w:cs="Arial"/>
          <w:iCs/>
          <w:sz w:val="18"/>
          <w:szCs w:val="18"/>
        </w:rPr>
        <w:t xml:space="preserve"> COMPETENCIA DE LOS TRIBUNALES FEDERALES DE MÉXICO EN ESTA CIUDAD CAPITAL, DISTRITO FEDERAL, RENUNCIANDO EL “PROVEEDOR” AL FUERO QUE PUDIERA CORRESPONDERLE POR RAZÓN DE SU DOMICILIO PRESENTE, FUTURO O CUALQUIER OTRA CAUSA.</w:t>
      </w:r>
    </w:p>
    <w:p w:rsidR="003A7578" w:rsidRDefault="003A7578">
      <w:pPr>
        <w:widowControl w:val="0"/>
        <w:ind w:left="1418" w:hanging="1418"/>
        <w:jc w:val="both"/>
        <w:rPr>
          <w:rFonts w:ascii="Arial" w:hAnsi="Arial" w:cs="Arial"/>
          <w:iCs/>
          <w:sz w:val="18"/>
          <w:szCs w:val="18"/>
        </w:rPr>
      </w:pPr>
    </w:p>
    <w:p w:rsidR="003A7578" w:rsidRDefault="003A7578">
      <w:pPr>
        <w:widowControl w:val="0"/>
        <w:spacing w:line="190" w:lineRule="exact"/>
        <w:ind w:left="1418" w:hanging="1418"/>
        <w:jc w:val="both"/>
        <w:rPr>
          <w:rFonts w:ascii="Arial" w:hAnsi="Arial" w:cs="Arial"/>
          <w:sz w:val="18"/>
          <w:szCs w:val="18"/>
          <w:lang w:val="es-MX"/>
        </w:rPr>
      </w:pPr>
      <w:r>
        <w:rPr>
          <w:rFonts w:ascii="Arial" w:hAnsi="Arial" w:cs="Arial"/>
          <w:b/>
          <w:sz w:val="18"/>
          <w:szCs w:val="18"/>
          <w:lang w:val="es-MX"/>
        </w:rPr>
        <w:t>DÉCIMA</w:t>
      </w:r>
      <w:r>
        <w:rPr>
          <w:rFonts w:ascii="Arial" w:hAnsi="Arial" w:cs="Arial"/>
          <w:b/>
          <w:sz w:val="18"/>
          <w:szCs w:val="18"/>
          <w:lang w:val="es-MX"/>
        </w:rPr>
        <w:tab/>
        <w:t xml:space="preserve">NOVENA: DEDUCCIONES AL PAGO Y SANCIÓN POR CANCELACIÓN: </w:t>
      </w:r>
      <w:r>
        <w:rPr>
          <w:rFonts w:ascii="Arial" w:hAnsi="Arial" w:cs="Arial"/>
          <w:sz w:val="18"/>
          <w:szCs w:val="18"/>
          <w:lang w:val="es-MX"/>
        </w:rPr>
        <w:t xml:space="preserve">LAS PARTES CONVIENEN QUE EN CASO DE QUE LE PROVEEDOR NO ENTREGUE </w:t>
      </w:r>
      <w:smartTag w:uri="urn:schemas-microsoft-com:office:smarttags" w:element="PersonName">
        <w:smartTagPr>
          <w:attr w:name="ProductID" w:val="LA TOTALIDADDE BIENES"/>
        </w:smartTagPr>
        <w:r>
          <w:rPr>
            <w:rFonts w:ascii="Arial" w:hAnsi="Arial" w:cs="Arial"/>
            <w:sz w:val="18"/>
            <w:szCs w:val="18"/>
            <w:lang w:val="es-MX"/>
          </w:rPr>
          <w:t>LA TOTALIDADDE BIENES</w:t>
        </w:r>
      </w:smartTag>
      <w:r>
        <w:rPr>
          <w:rFonts w:ascii="Arial" w:hAnsi="Arial" w:cs="Arial"/>
          <w:sz w:val="18"/>
          <w:szCs w:val="18"/>
          <w:lang w:val="es-MX"/>
        </w:rPr>
        <w:t xml:space="preserve"> OBJETO DEL CONTRATO, </w:t>
      </w:r>
      <w:smartTag w:uri="urn:schemas-microsoft-com:office:smarttags" w:element="PersonName">
        <w:smartTagPr>
          <w:attr w:name="ProductID" w:val="LA DEPENDENCIA PODR￁"/>
        </w:smartTagPr>
        <w:r>
          <w:rPr>
            <w:rFonts w:ascii="Arial" w:hAnsi="Arial" w:cs="Arial"/>
            <w:sz w:val="18"/>
            <w:szCs w:val="18"/>
            <w:lang w:val="es-MX"/>
          </w:rPr>
          <w:t>LA DEPENDENCIA PODRÁ</w:t>
        </w:r>
      </w:smartTag>
      <w:r>
        <w:rPr>
          <w:rFonts w:ascii="Arial" w:hAnsi="Arial" w:cs="Arial"/>
          <w:sz w:val="18"/>
          <w:szCs w:val="18"/>
          <w:lang w:val="es-MX"/>
        </w:rPr>
        <w:t xml:space="preserve"> RESCINDIR ADMINISTRATIVAMENTE EL MISMO O EN SU CASO EFECTUAR </w:t>
      </w:r>
      <w:smartTag w:uri="urn:schemas-microsoft-com:office:smarttags" w:element="PersonName">
        <w:smartTagPr>
          <w:attr w:name="ProductID" w:val="LA CANCELACIￓN DE"/>
        </w:smartTagPr>
        <w:r>
          <w:rPr>
            <w:rFonts w:ascii="Arial" w:hAnsi="Arial" w:cs="Arial"/>
            <w:sz w:val="18"/>
            <w:szCs w:val="18"/>
            <w:lang w:val="es-MX"/>
          </w:rPr>
          <w:t>LA CANCELACIÓN DE</w:t>
        </w:r>
      </w:smartTag>
      <w:smartTag w:uri="urn:schemas-microsoft-com:office:smarttags" w:element="PersonName">
        <w:smartTagPr>
          <w:attr w:name="ProductID" w:val="LA PARTIDA O"/>
        </w:smartTagPr>
        <w:r>
          <w:rPr>
            <w:rFonts w:ascii="Arial" w:hAnsi="Arial" w:cs="Arial"/>
            <w:sz w:val="18"/>
            <w:szCs w:val="18"/>
            <w:lang w:val="es-MX"/>
          </w:rPr>
          <w:t>LA PARTIDA O</w:t>
        </w:r>
      </w:smartTag>
      <w:r>
        <w:rPr>
          <w:rFonts w:ascii="Arial" w:hAnsi="Arial" w:cs="Arial"/>
          <w:sz w:val="18"/>
          <w:szCs w:val="18"/>
          <w:lang w:val="es-MX"/>
        </w:rPr>
        <w:t xml:space="preserve"> PARTE DE ELLA, SIEMPRE QUE EL VALOR DE </w:t>
      </w:r>
      <w:smartTag w:uri="urn:schemas-microsoft-com:office:smarttags" w:element="PersonName">
        <w:smartTagPr>
          <w:attr w:name="ProductID" w:val="LA PARTIDA CANCELADA"/>
        </w:smartTagPr>
        <w:r>
          <w:rPr>
            <w:rFonts w:ascii="Arial" w:hAnsi="Arial" w:cs="Arial"/>
            <w:sz w:val="18"/>
            <w:szCs w:val="18"/>
            <w:lang w:val="es-MX"/>
          </w:rPr>
          <w:t>LA PARTIDA CANCELADA</w:t>
        </w:r>
      </w:smartTag>
      <w:r>
        <w:rPr>
          <w:rFonts w:ascii="Arial" w:hAnsi="Arial" w:cs="Arial"/>
          <w:sz w:val="18"/>
          <w:szCs w:val="18"/>
          <w:lang w:val="es-MX"/>
        </w:rPr>
        <w:t xml:space="preserve"> NO REBASE EL 10% DEL MONTO TOTAL DEL CONTRATO; EN </w:t>
      </w:r>
      <w:smartTag w:uri="urn:schemas-microsoft-com:office:smarttags" w:element="PersonName">
        <w:smartTagPr>
          <w:attr w:name="ProductID" w:val="LA INTELIGENCIA DE"/>
        </w:smartTagPr>
        <w:r>
          <w:rPr>
            <w:rFonts w:ascii="Arial" w:hAnsi="Arial" w:cs="Arial"/>
            <w:sz w:val="18"/>
            <w:szCs w:val="18"/>
            <w:lang w:val="es-MX"/>
          </w:rPr>
          <w:t>LA INTELIGENCIA DE</w:t>
        </w:r>
      </w:smartTag>
      <w:r>
        <w:rPr>
          <w:rFonts w:ascii="Arial" w:hAnsi="Arial" w:cs="Arial"/>
          <w:sz w:val="18"/>
          <w:szCs w:val="18"/>
          <w:lang w:val="es-MX"/>
        </w:rPr>
        <w:t xml:space="preserve"> QUE NO SE PAGARÁN LOS BIENES NO ENTREGADOS, LO ANTERIOR  DE CONFORMIDAD CON LO PREVISTO POR EL ARTÍCULO 53 BIS DE </w:t>
      </w:r>
      <w:smartTag w:uri="urn:schemas-microsoft-com:office:smarttags" w:element="PersonName">
        <w:smartTagPr>
          <w:attr w:name="ProductID" w:val="LA LEY DE"/>
        </w:smartTagPr>
        <w:r>
          <w:rPr>
            <w:rFonts w:ascii="Arial" w:hAnsi="Arial" w:cs="Arial"/>
            <w:sz w:val="18"/>
            <w:szCs w:val="18"/>
            <w:lang w:val="es-MX"/>
          </w:rPr>
          <w:t>LA LEY DE</w:t>
        </w:r>
      </w:smartTag>
      <w:r>
        <w:rPr>
          <w:rFonts w:ascii="Arial" w:hAnsi="Arial" w:cs="Arial"/>
          <w:sz w:val="18"/>
          <w:szCs w:val="18"/>
          <w:lang w:val="es-MX"/>
        </w:rPr>
        <w:t xml:space="preserve"> ADQUISICIONES, ARRENDAMIENTOS Y SERVICIOS DEL SECTOR PÚBLICO.</w:t>
      </w:r>
    </w:p>
    <w:p w:rsidR="003A7578" w:rsidRDefault="003A7578">
      <w:pPr>
        <w:widowControl w:val="0"/>
        <w:spacing w:line="190" w:lineRule="exact"/>
        <w:ind w:left="1418" w:hanging="1418"/>
        <w:jc w:val="both"/>
        <w:rPr>
          <w:rFonts w:ascii="Arial" w:hAnsi="Arial" w:cs="Arial"/>
          <w:sz w:val="18"/>
          <w:szCs w:val="18"/>
          <w:lang w:val="es-MX"/>
        </w:rPr>
      </w:pPr>
    </w:p>
    <w:p w:rsidR="003A7578" w:rsidRDefault="003A7578">
      <w:pPr>
        <w:widowControl w:val="0"/>
        <w:spacing w:line="190" w:lineRule="exact"/>
        <w:ind w:left="1418"/>
        <w:jc w:val="both"/>
        <w:rPr>
          <w:rFonts w:ascii="Arial" w:hAnsi="Arial" w:cs="Arial"/>
          <w:sz w:val="18"/>
          <w:szCs w:val="18"/>
          <w:lang w:val="es-MX"/>
        </w:rPr>
      </w:pPr>
      <w:r>
        <w:rPr>
          <w:rFonts w:ascii="Arial" w:hAnsi="Arial" w:cs="Arial"/>
          <w:sz w:val="18"/>
          <w:szCs w:val="18"/>
          <w:lang w:val="es-MX"/>
        </w:rPr>
        <w:t xml:space="preserve">EN EL SUPUESTO DE QUE SE EFECTÚE  </w:t>
      </w:r>
      <w:smartTag w:uri="urn:schemas-microsoft-com:office:smarttags" w:element="PersonName">
        <w:smartTagPr>
          <w:attr w:name="ProductID" w:val="LA CANCELACIￓN DE"/>
        </w:smartTagPr>
        <w:r>
          <w:rPr>
            <w:rFonts w:ascii="Arial" w:hAnsi="Arial" w:cs="Arial"/>
            <w:sz w:val="18"/>
            <w:szCs w:val="18"/>
            <w:lang w:val="es-MX"/>
          </w:rPr>
          <w:t>LA CANCELACIÓN DE</w:t>
        </w:r>
      </w:smartTag>
      <w:smartTag w:uri="urn:schemas-microsoft-com:office:smarttags" w:element="PersonName">
        <w:smartTagPr>
          <w:attr w:name="ProductID" w:val="LA PARTIDA O"/>
        </w:smartTagPr>
        <w:r>
          <w:rPr>
            <w:rFonts w:ascii="Arial" w:hAnsi="Arial" w:cs="Arial"/>
            <w:sz w:val="18"/>
            <w:szCs w:val="18"/>
            <w:lang w:val="es-MX"/>
          </w:rPr>
          <w:t>LA PARTIDA O</w:t>
        </w:r>
      </w:smartTag>
      <w:r>
        <w:rPr>
          <w:rFonts w:ascii="Arial" w:hAnsi="Arial" w:cs="Arial"/>
          <w:sz w:val="18"/>
          <w:szCs w:val="18"/>
          <w:lang w:val="es-MX"/>
        </w:rPr>
        <w:t xml:space="preserve"> PARTE DE ELLA </w:t>
      </w:r>
      <w:smartTag w:uri="urn:schemas-microsoft-com:office:smarttags" w:element="PersonName">
        <w:smartTagPr>
          <w:attr w:name="ProductID" w:val="LA DEPENDENCIA PROCEDER￁"/>
        </w:smartTagPr>
        <w:r>
          <w:rPr>
            <w:rFonts w:ascii="Arial" w:hAnsi="Arial" w:cs="Arial"/>
            <w:sz w:val="18"/>
            <w:szCs w:val="18"/>
            <w:lang w:val="es-MX"/>
          </w:rPr>
          <w:t>LA DEPENDENCIA PROCEDERÁ</w:t>
        </w:r>
      </w:smartTag>
      <w:r>
        <w:rPr>
          <w:rFonts w:ascii="Arial" w:hAnsi="Arial" w:cs="Arial"/>
          <w:sz w:val="18"/>
          <w:szCs w:val="18"/>
          <w:lang w:val="es-MX"/>
        </w:rPr>
        <w:t xml:space="preserve"> A </w:t>
      </w:r>
      <w:smartTag w:uri="urn:schemas-microsoft-com:office:smarttags" w:element="PersonName">
        <w:smartTagPr>
          <w:attr w:name="ProductID" w:val="LA APLICACIￓN DE"/>
        </w:smartTagPr>
        <w:r>
          <w:rPr>
            <w:rFonts w:ascii="Arial" w:hAnsi="Arial" w:cs="Arial"/>
            <w:sz w:val="18"/>
            <w:szCs w:val="18"/>
            <w:lang w:val="es-MX"/>
          </w:rPr>
          <w:t>LA APLICACIÓN DE</w:t>
        </w:r>
      </w:smartTag>
      <w:smartTag w:uri="urn:schemas-microsoft-com:office:smarttags" w:element="PersonName">
        <w:smartTagPr>
          <w:attr w:name="ProductID" w:val="LA SANCIￓN POR"/>
        </w:smartTagPr>
        <w:r>
          <w:rPr>
            <w:rFonts w:ascii="Arial" w:hAnsi="Arial" w:cs="Arial"/>
            <w:sz w:val="18"/>
            <w:szCs w:val="18"/>
            <w:lang w:val="es-MX"/>
          </w:rPr>
          <w:t>LA SANCIÓN POR</w:t>
        </w:r>
      </w:smartTag>
      <w:r>
        <w:rPr>
          <w:rFonts w:ascii="Arial" w:hAnsi="Arial" w:cs="Arial"/>
          <w:sz w:val="18"/>
          <w:szCs w:val="18"/>
          <w:lang w:val="es-MX"/>
        </w:rPr>
        <w:t xml:space="preserve"> CANCELACIÓN QUE CORRESPONDA AL 10%. DEL VALOR TOTAL DE </w:t>
      </w:r>
      <w:smartTag w:uri="urn:schemas-microsoft-com:office:smarttags" w:element="PersonName">
        <w:smartTagPr>
          <w:attr w:name="ProductID" w:val="LA PARTIDA CANCELADA"/>
        </w:smartTagPr>
        <w:r>
          <w:rPr>
            <w:rFonts w:ascii="Arial" w:hAnsi="Arial" w:cs="Arial"/>
            <w:sz w:val="18"/>
            <w:szCs w:val="18"/>
            <w:lang w:val="es-MX"/>
          </w:rPr>
          <w:t>LA PARTIDA CANCELADA</w:t>
        </w:r>
      </w:smartTag>
      <w:r>
        <w:rPr>
          <w:rFonts w:ascii="Arial" w:hAnsi="Arial" w:cs="Arial"/>
          <w:sz w:val="18"/>
          <w:szCs w:val="18"/>
          <w:lang w:val="es-MX"/>
        </w:rPr>
        <w:t xml:space="preserve"> O DE PARTE DE ELLAS.</w:t>
      </w:r>
    </w:p>
    <w:p w:rsidR="003A7578" w:rsidRDefault="003A7578">
      <w:pPr>
        <w:widowControl w:val="0"/>
        <w:ind w:left="1418" w:hanging="1418"/>
        <w:jc w:val="both"/>
        <w:rPr>
          <w:rFonts w:ascii="Arial" w:hAnsi="Arial" w:cs="Arial"/>
          <w:iCs/>
          <w:sz w:val="18"/>
          <w:szCs w:val="18"/>
        </w:rPr>
      </w:pPr>
    </w:p>
    <w:p w:rsidR="003A7578" w:rsidRDefault="003A7578">
      <w:pPr>
        <w:widowControl w:val="0"/>
        <w:jc w:val="both"/>
        <w:rPr>
          <w:rFonts w:ascii="Arial" w:hAnsi="Arial" w:cs="Arial"/>
          <w:iCs/>
          <w:sz w:val="18"/>
          <w:szCs w:val="18"/>
        </w:rPr>
      </w:pPr>
      <w:r>
        <w:rPr>
          <w:rFonts w:ascii="Arial" w:hAnsi="Arial" w:cs="Arial"/>
          <w:iCs/>
          <w:sz w:val="18"/>
          <w:szCs w:val="18"/>
        </w:rPr>
        <w:t xml:space="preserve">EL PRESENTE CONTRATO SE FIRMA EN </w:t>
      </w:r>
      <w:smartTag w:uri="urn:schemas-microsoft-com:office:smarttags" w:element="PersonName">
        <w:smartTagPr>
          <w:attr w:name="ProductID" w:val="LA CIUDAD DE"/>
        </w:smartTagPr>
        <w:r>
          <w:rPr>
            <w:rFonts w:ascii="Arial" w:hAnsi="Arial" w:cs="Arial"/>
            <w:iCs/>
            <w:sz w:val="18"/>
            <w:szCs w:val="18"/>
          </w:rPr>
          <w:t>LA CIUDAD DE</w:t>
        </w:r>
      </w:smartTag>
      <w:r>
        <w:rPr>
          <w:rFonts w:ascii="Arial" w:hAnsi="Arial" w:cs="Arial"/>
          <w:iCs/>
          <w:sz w:val="18"/>
          <w:szCs w:val="18"/>
        </w:rPr>
        <w:t xml:space="preserve"> MÉXICO, DISTRITO FEDERAL EL DÍA </w:t>
      </w:r>
      <w:r>
        <w:rPr>
          <w:rFonts w:ascii="Arial" w:hAnsi="Arial" w:cs="Arial"/>
          <w:iCs/>
          <w:sz w:val="18"/>
          <w:szCs w:val="18"/>
          <w:u w:val="single"/>
        </w:rPr>
        <w:t>______</w:t>
      </w:r>
      <w:r>
        <w:rPr>
          <w:rFonts w:ascii="Arial" w:hAnsi="Arial" w:cs="Arial"/>
          <w:iCs/>
          <w:sz w:val="18"/>
          <w:szCs w:val="18"/>
        </w:rPr>
        <w:t>DEL MES DE</w:t>
      </w:r>
      <w:r>
        <w:rPr>
          <w:rFonts w:ascii="Arial" w:hAnsi="Arial" w:cs="Arial"/>
          <w:iCs/>
          <w:sz w:val="18"/>
          <w:szCs w:val="18"/>
          <w:u w:val="single"/>
        </w:rPr>
        <w:t xml:space="preserve"> _______________ </w:t>
      </w:r>
      <w:r>
        <w:rPr>
          <w:rFonts w:ascii="Arial" w:hAnsi="Arial" w:cs="Arial"/>
          <w:iCs/>
          <w:sz w:val="18"/>
          <w:szCs w:val="18"/>
        </w:rPr>
        <w:t>DEL AÑO 2013.</w:t>
      </w:r>
    </w:p>
    <w:p w:rsidR="003A7578" w:rsidRDefault="003A7578">
      <w:pPr>
        <w:widowControl w:val="0"/>
        <w:jc w:val="both"/>
        <w:rPr>
          <w:rFonts w:ascii="Arial" w:hAnsi="Arial" w:cs="Arial"/>
          <w:iCs/>
          <w:sz w:val="18"/>
          <w:szCs w:val="18"/>
        </w:rPr>
      </w:pPr>
    </w:p>
    <w:p w:rsidR="003A7578" w:rsidRDefault="003A7578">
      <w:pPr>
        <w:widowControl w:val="0"/>
        <w:jc w:val="both"/>
        <w:rPr>
          <w:rFonts w:ascii="Arial" w:hAnsi="Arial" w:cs="Arial"/>
          <w:sz w:val="18"/>
          <w:szCs w:val="18"/>
        </w:rPr>
      </w:pPr>
    </w:p>
    <w:tbl>
      <w:tblPr>
        <w:tblW w:w="0" w:type="auto"/>
        <w:tblInd w:w="68" w:type="dxa"/>
        <w:tblLayout w:type="fixed"/>
        <w:tblCellMar>
          <w:left w:w="68" w:type="dxa"/>
          <w:right w:w="68" w:type="dxa"/>
        </w:tblCellMar>
        <w:tblLook w:val="0000" w:firstRow="0" w:lastRow="0" w:firstColumn="0" w:lastColumn="0" w:noHBand="0" w:noVBand="0"/>
      </w:tblPr>
      <w:tblGrid>
        <w:gridCol w:w="4520"/>
        <w:gridCol w:w="159"/>
        <w:gridCol w:w="4937"/>
      </w:tblGrid>
      <w:tr w:rsidR="003A7578">
        <w:tc>
          <w:tcPr>
            <w:tcW w:w="4520" w:type="dxa"/>
          </w:tcPr>
          <w:p w:rsidR="003A7578" w:rsidRDefault="003A7578">
            <w:pPr>
              <w:widowControl w:val="0"/>
              <w:snapToGrid w:val="0"/>
              <w:jc w:val="center"/>
              <w:rPr>
                <w:rFonts w:ascii="Arial" w:hAnsi="Arial" w:cs="Arial"/>
                <w:spacing w:val="-3"/>
                <w:sz w:val="18"/>
                <w:szCs w:val="18"/>
                <w:lang w:val="sq-AL"/>
              </w:rPr>
            </w:pPr>
            <w:r>
              <w:rPr>
                <w:rFonts w:ascii="Arial" w:hAnsi="Arial" w:cs="Arial"/>
                <w:spacing w:val="-3"/>
                <w:sz w:val="18"/>
                <w:szCs w:val="18"/>
                <w:lang w:val="sq-AL"/>
              </w:rPr>
              <w:t>ALMIRANTE C.G. DEM.</w:t>
            </w: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pStyle w:val="Ttulo9"/>
              <w:keepNext w:val="0"/>
              <w:widowControl w:val="0"/>
              <w:numPr>
                <w:ilvl w:val="8"/>
                <w:numId w:val="3"/>
              </w:numPr>
              <w:tabs>
                <w:tab w:val="left" w:pos="0"/>
                <w:tab w:val="left" w:pos="4962"/>
              </w:tabs>
              <w:snapToGrid w:val="0"/>
              <w:spacing w:before="0" w:after="0"/>
              <w:ind w:left="0" w:firstLine="0"/>
              <w:jc w:val="center"/>
              <w:rPr>
                <w:i/>
                <w:spacing w:val="-3"/>
                <w:sz w:val="18"/>
                <w:szCs w:val="18"/>
              </w:rPr>
            </w:pPr>
            <w:r>
              <w:rPr>
                <w:i/>
                <w:spacing w:val="-3"/>
                <w:sz w:val="18"/>
                <w:szCs w:val="18"/>
              </w:rPr>
              <w:t>“PROVEEDOR”</w:t>
            </w:r>
          </w:p>
        </w:tc>
      </w:tr>
      <w:tr w:rsidR="003A7578">
        <w:tc>
          <w:tcPr>
            <w:tcW w:w="4520" w:type="dxa"/>
          </w:tcPr>
          <w:p w:rsidR="003A7578" w:rsidRDefault="001F3A91">
            <w:pPr>
              <w:widowControl w:val="0"/>
              <w:snapToGrid w:val="0"/>
              <w:jc w:val="center"/>
              <w:rPr>
                <w:rFonts w:ascii="Arial" w:hAnsi="Arial" w:cs="Arial"/>
                <w:spacing w:val="-3"/>
                <w:sz w:val="18"/>
                <w:szCs w:val="18"/>
                <w:lang w:val="sq-AL"/>
              </w:rPr>
            </w:pPr>
            <w:r>
              <w:rPr>
                <w:rFonts w:ascii="Arial" w:hAnsi="Arial" w:cs="Arial"/>
                <w:spacing w:val="-3"/>
                <w:sz w:val="18"/>
                <w:szCs w:val="18"/>
                <w:lang w:val="sq-AL"/>
              </w:rPr>
              <w:t>JOSE LUIS VERGARA IBARRA</w:t>
            </w: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pStyle w:val="Ttulo9"/>
              <w:keepNext w:val="0"/>
              <w:widowControl w:val="0"/>
              <w:numPr>
                <w:ilvl w:val="8"/>
                <w:numId w:val="3"/>
              </w:numPr>
              <w:tabs>
                <w:tab w:val="left" w:pos="0"/>
                <w:tab w:val="left" w:pos="4962"/>
              </w:tabs>
              <w:snapToGrid w:val="0"/>
              <w:spacing w:before="0" w:after="0"/>
              <w:ind w:left="0" w:firstLine="0"/>
              <w:jc w:val="center"/>
              <w:rPr>
                <w:iCs/>
                <w:sz w:val="18"/>
                <w:szCs w:val="18"/>
              </w:rPr>
            </w:pPr>
          </w:p>
        </w:tc>
      </w:tr>
      <w:tr w:rsidR="003A7578">
        <w:tc>
          <w:tcPr>
            <w:tcW w:w="4520" w:type="dxa"/>
            <w:tcBorders>
              <w:bottom w:val="single" w:sz="4" w:space="0" w:color="000000"/>
            </w:tcBorders>
          </w:tcPr>
          <w:p w:rsidR="002E6675" w:rsidRDefault="002E6675">
            <w:pPr>
              <w:widowControl w:val="0"/>
              <w:snapToGrid w:val="0"/>
              <w:jc w:val="center"/>
              <w:rPr>
                <w:rFonts w:ascii="Arial" w:hAnsi="Arial" w:cs="Arial"/>
                <w:spacing w:val="-3"/>
                <w:sz w:val="18"/>
                <w:szCs w:val="18"/>
                <w:lang w:val="sq-AL"/>
              </w:rPr>
            </w:pP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Borders>
              <w:bottom w:val="single" w:sz="4" w:space="0" w:color="000000"/>
            </w:tcBorders>
          </w:tcPr>
          <w:p w:rsidR="003A7578" w:rsidRDefault="003A7578">
            <w:pPr>
              <w:widowControl w:val="0"/>
              <w:jc w:val="center"/>
              <w:rPr>
                <w:rFonts w:ascii="Arial" w:hAnsi="Arial" w:cs="Arial"/>
                <w:spacing w:val="-3"/>
                <w:sz w:val="18"/>
                <w:szCs w:val="18"/>
                <w:lang w:val="sq-AL"/>
              </w:rPr>
            </w:pPr>
          </w:p>
        </w:tc>
      </w:tr>
      <w:tr w:rsidR="003A7578">
        <w:tc>
          <w:tcPr>
            <w:tcW w:w="4520" w:type="dxa"/>
          </w:tcPr>
          <w:p w:rsidR="003A7578" w:rsidRDefault="003A7578">
            <w:pPr>
              <w:widowControl w:val="0"/>
              <w:snapToGrid w:val="0"/>
              <w:jc w:val="center"/>
              <w:rPr>
                <w:rFonts w:ascii="Arial" w:hAnsi="Arial" w:cs="Arial"/>
                <w:spacing w:val="-3"/>
                <w:sz w:val="18"/>
                <w:szCs w:val="18"/>
                <w:lang w:val="sq-AL"/>
              </w:rPr>
            </w:pPr>
            <w:r>
              <w:rPr>
                <w:rFonts w:ascii="Arial" w:hAnsi="Arial" w:cs="Arial"/>
                <w:spacing w:val="-3"/>
                <w:sz w:val="18"/>
                <w:szCs w:val="18"/>
                <w:lang w:val="sq-AL"/>
              </w:rPr>
              <w:t>OFICIAL MAYOR</w:t>
            </w: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pStyle w:val="Ttulo9"/>
              <w:keepNext w:val="0"/>
              <w:widowControl w:val="0"/>
              <w:numPr>
                <w:ilvl w:val="8"/>
                <w:numId w:val="3"/>
              </w:numPr>
              <w:tabs>
                <w:tab w:val="left" w:pos="0"/>
                <w:tab w:val="left" w:pos="4962"/>
              </w:tabs>
              <w:snapToGrid w:val="0"/>
              <w:spacing w:before="0" w:after="0"/>
              <w:ind w:left="0" w:firstLine="0"/>
              <w:jc w:val="center"/>
              <w:rPr>
                <w:iCs/>
                <w:sz w:val="18"/>
                <w:szCs w:val="18"/>
              </w:rPr>
            </w:pPr>
          </w:p>
        </w:tc>
      </w:tr>
      <w:tr w:rsidR="003A7578">
        <w:tc>
          <w:tcPr>
            <w:tcW w:w="4520" w:type="dxa"/>
          </w:tcPr>
          <w:p w:rsidR="003A7578" w:rsidRDefault="003A7578">
            <w:pPr>
              <w:widowControl w:val="0"/>
              <w:snapToGrid w:val="0"/>
              <w:jc w:val="center"/>
              <w:rPr>
                <w:rFonts w:ascii="Arial" w:hAnsi="Arial" w:cs="Arial"/>
                <w:spacing w:val="-3"/>
                <w:sz w:val="18"/>
                <w:szCs w:val="18"/>
                <w:lang w:val="sq-AL"/>
              </w:rPr>
            </w:pPr>
          </w:p>
          <w:p w:rsidR="002E6675" w:rsidRDefault="002E6675">
            <w:pPr>
              <w:widowControl w:val="0"/>
              <w:snapToGrid w:val="0"/>
              <w:jc w:val="center"/>
              <w:rPr>
                <w:rFonts w:ascii="Arial" w:hAnsi="Arial" w:cs="Arial"/>
                <w:spacing w:val="-3"/>
                <w:sz w:val="18"/>
                <w:szCs w:val="18"/>
                <w:lang w:val="sq-AL"/>
              </w:rPr>
            </w:pP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widowControl w:val="0"/>
              <w:snapToGrid w:val="0"/>
              <w:rPr>
                <w:rFonts w:ascii="Arial" w:hAnsi="Arial" w:cs="Arial"/>
                <w:sz w:val="18"/>
                <w:szCs w:val="18"/>
                <w:lang w:val="sq-AL"/>
              </w:rPr>
            </w:pPr>
          </w:p>
        </w:tc>
      </w:tr>
      <w:tr w:rsidR="003A7578">
        <w:tc>
          <w:tcPr>
            <w:tcW w:w="4520" w:type="dxa"/>
          </w:tcPr>
          <w:p w:rsidR="003A7578" w:rsidRDefault="003A7578">
            <w:pPr>
              <w:widowControl w:val="0"/>
              <w:snapToGrid w:val="0"/>
              <w:jc w:val="center"/>
              <w:rPr>
                <w:rFonts w:ascii="Arial" w:hAnsi="Arial" w:cs="Arial"/>
                <w:spacing w:val="-3"/>
                <w:sz w:val="18"/>
                <w:szCs w:val="18"/>
                <w:lang w:val="sq-AL"/>
              </w:rPr>
            </w:pPr>
            <w:r>
              <w:rPr>
                <w:rFonts w:ascii="Arial" w:hAnsi="Arial" w:cs="Arial"/>
                <w:spacing w:val="-3"/>
                <w:sz w:val="18"/>
                <w:szCs w:val="18"/>
                <w:lang w:val="sq-AL"/>
              </w:rPr>
              <w:t>VICEALMIRANTE S.A.I.N. E.F.P.</w:t>
            </w: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widowControl w:val="0"/>
              <w:snapToGrid w:val="0"/>
              <w:jc w:val="center"/>
              <w:rPr>
                <w:rFonts w:ascii="Arial" w:hAnsi="Arial" w:cs="Arial"/>
                <w:spacing w:val="-3"/>
                <w:sz w:val="18"/>
                <w:szCs w:val="18"/>
                <w:lang w:val="sq-AL"/>
              </w:rPr>
            </w:pPr>
          </w:p>
        </w:tc>
      </w:tr>
      <w:tr w:rsidR="003A7578">
        <w:trPr>
          <w:trHeight w:val="167"/>
        </w:trPr>
        <w:tc>
          <w:tcPr>
            <w:tcW w:w="4520" w:type="dxa"/>
          </w:tcPr>
          <w:p w:rsidR="003A7578" w:rsidRDefault="003A7578">
            <w:pPr>
              <w:pStyle w:val="Ttulo2"/>
              <w:keepNext w:val="0"/>
              <w:widowControl w:val="0"/>
              <w:numPr>
                <w:ilvl w:val="1"/>
                <w:numId w:val="3"/>
              </w:numPr>
              <w:tabs>
                <w:tab w:val="left" w:pos="0"/>
              </w:tabs>
              <w:snapToGrid w:val="0"/>
              <w:ind w:left="0" w:firstLine="0"/>
              <w:jc w:val="center"/>
              <w:rPr>
                <w:rFonts w:ascii="Arial" w:hAnsi="Arial" w:cs="Arial"/>
                <w:b w:val="0"/>
                <w:bCs w:val="0"/>
                <w:iCs/>
                <w:spacing w:val="-3"/>
                <w:sz w:val="18"/>
                <w:szCs w:val="18"/>
                <w:lang w:val="sq-AL"/>
              </w:rPr>
            </w:pPr>
            <w:r>
              <w:rPr>
                <w:rFonts w:ascii="Arial" w:hAnsi="Arial" w:cs="Arial"/>
                <w:b w:val="0"/>
                <w:bCs w:val="0"/>
                <w:iCs/>
                <w:spacing w:val="-3"/>
                <w:sz w:val="18"/>
                <w:szCs w:val="18"/>
                <w:lang w:val="sq-AL"/>
              </w:rPr>
              <w:t>JOSE MANUEL RODRÍGUEZ AGUILAR</w:t>
            </w: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widowControl w:val="0"/>
              <w:tabs>
                <w:tab w:val="left" w:pos="0"/>
              </w:tabs>
              <w:snapToGrid w:val="0"/>
              <w:jc w:val="center"/>
              <w:rPr>
                <w:rFonts w:ascii="Arial" w:hAnsi="Arial" w:cs="Arial"/>
                <w:spacing w:val="-3"/>
                <w:sz w:val="18"/>
                <w:szCs w:val="18"/>
                <w:lang w:val="sq-AL"/>
              </w:rPr>
            </w:pPr>
          </w:p>
        </w:tc>
      </w:tr>
      <w:tr w:rsidR="003A7578">
        <w:tc>
          <w:tcPr>
            <w:tcW w:w="4520" w:type="dxa"/>
            <w:tcBorders>
              <w:bottom w:val="single" w:sz="4" w:space="0" w:color="000000"/>
            </w:tcBorders>
          </w:tcPr>
          <w:p w:rsidR="002E6675" w:rsidRDefault="002E6675">
            <w:pPr>
              <w:widowControl w:val="0"/>
              <w:snapToGrid w:val="0"/>
              <w:jc w:val="center"/>
              <w:rPr>
                <w:rFonts w:ascii="Arial" w:hAnsi="Arial" w:cs="Arial"/>
                <w:spacing w:val="-3"/>
                <w:sz w:val="18"/>
                <w:szCs w:val="18"/>
                <w:lang w:val="sq-AL"/>
              </w:rPr>
            </w:pP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widowControl w:val="0"/>
              <w:snapToGrid w:val="0"/>
              <w:jc w:val="center"/>
              <w:rPr>
                <w:rFonts w:ascii="Arial" w:hAnsi="Arial" w:cs="Arial"/>
                <w:spacing w:val="-3"/>
                <w:sz w:val="18"/>
                <w:szCs w:val="18"/>
                <w:lang w:val="sq-AL"/>
              </w:rPr>
            </w:pPr>
          </w:p>
        </w:tc>
      </w:tr>
      <w:tr w:rsidR="003A7578">
        <w:tc>
          <w:tcPr>
            <w:tcW w:w="4520" w:type="dxa"/>
          </w:tcPr>
          <w:p w:rsidR="003A7578" w:rsidRDefault="003A7578">
            <w:pPr>
              <w:widowControl w:val="0"/>
              <w:snapToGrid w:val="0"/>
              <w:jc w:val="center"/>
              <w:rPr>
                <w:rFonts w:ascii="Arial" w:hAnsi="Arial" w:cs="Arial"/>
                <w:sz w:val="18"/>
                <w:szCs w:val="18"/>
                <w:lang w:val="sq-AL"/>
              </w:rPr>
            </w:pPr>
            <w:r>
              <w:rPr>
                <w:rFonts w:ascii="Arial" w:hAnsi="Arial" w:cs="Arial"/>
                <w:sz w:val="18"/>
                <w:szCs w:val="18"/>
                <w:lang w:val="sq-AL"/>
              </w:rPr>
              <w:t>DIRECTOR GENERAL INTERINO DE ADMINISTRACIÓN Y FINANZAS.</w:t>
            </w:r>
          </w:p>
        </w:tc>
        <w:tc>
          <w:tcPr>
            <w:tcW w:w="159" w:type="dxa"/>
          </w:tcPr>
          <w:p w:rsidR="003A7578" w:rsidRDefault="003A7578">
            <w:pPr>
              <w:widowControl w:val="0"/>
              <w:snapToGrid w:val="0"/>
              <w:jc w:val="center"/>
              <w:rPr>
                <w:rFonts w:ascii="Arial" w:hAnsi="Arial" w:cs="Arial"/>
                <w:spacing w:val="-3"/>
                <w:sz w:val="18"/>
                <w:szCs w:val="18"/>
                <w:lang w:val="sq-AL"/>
              </w:rPr>
            </w:pPr>
          </w:p>
        </w:tc>
        <w:tc>
          <w:tcPr>
            <w:tcW w:w="4937" w:type="dxa"/>
          </w:tcPr>
          <w:p w:rsidR="003A7578" w:rsidRDefault="003A7578">
            <w:pPr>
              <w:widowControl w:val="0"/>
              <w:snapToGrid w:val="0"/>
              <w:jc w:val="center"/>
              <w:rPr>
                <w:rFonts w:ascii="Arial" w:hAnsi="Arial" w:cs="Arial"/>
                <w:bCs/>
                <w:iCs/>
                <w:spacing w:val="-3"/>
                <w:sz w:val="18"/>
                <w:szCs w:val="18"/>
                <w:lang w:val="sq-AL"/>
              </w:rPr>
            </w:pPr>
          </w:p>
        </w:tc>
      </w:tr>
    </w:tbl>
    <w:p w:rsidR="003A7578" w:rsidRDefault="003A7578">
      <w:pPr>
        <w:pStyle w:val="Textoindependiente"/>
        <w:spacing w:after="0"/>
        <w:rPr>
          <w:rFonts w:ascii="Arial" w:hAnsi="Arial" w:cs="Arial"/>
          <w:sz w:val="18"/>
          <w:szCs w:val="18"/>
        </w:rPr>
      </w:pPr>
    </w:p>
    <w:p w:rsidR="002E6675" w:rsidRDefault="002E6675">
      <w:pPr>
        <w:pStyle w:val="Textoindependiente"/>
        <w:spacing w:after="0"/>
        <w:rPr>
          <w:rFonts w:ascii="Arial" w:hAnsi="Arial" w:cs="Arial"/>
          <w:sz w:val="18"/>
          <w:szCs w:val="18"/>
        </w:rPr>
      </w:pPr>
    </w:p>
    <w:tbl>
      <w:tblPr>
        <w:tblpPr w:leftFromText="141" w:rightFromText="141" w:vertAnchor="text" w:tblpY="1"/>
        <w:tblOverlap w:val="never"/>
        <w:tblW w:w="0" w:type="auto"/>
        <w:tblLayout w:type="fixed"/>
        <w:tblCellMar>
          <w:left w:w="68" w:type="dxa"/>
          <w:right w:w="68" w:type="dxa"/>
        </w:tblCellMar>
        <w:tblLook w:val="0000" w:firstRow="0" w:lastRow="0" w:firstColumn="0" w:lastColumn="0" w:noHBand="0" w:noVBand="0"/>
      </w:tblPr>
      <w:tblGrid>
        <w:gridCol w:w="4520"/>
        <w:gridCol w:w="159"/>
        <w:gridCol w:w="4937"/>
      </w:tblGrid>
      <w:tr w:rsidR="003A7578" w:rsidTr="00A47A7D">
        <w:tc>
          <w:tcPr>
            <w:tcW w:w="4520" w:type="dxa"/>
          </w:tcPr>
          <w:p w:rsidR="003A7578" w:rsidRDefault="003A7578" w:rsidP="00A47A7D">
            <w:pPr>
              <w:widowControl w:val="0"/>
              <w:snapToGrid w:val="0"/>
              <w:jc w:val="center"/>
              <w:rPr>
                <w:rFonts w:ascii="Arial" w:hAnsi="Arial" w:cs="Arial"/>
                <w:spacing w:val="-3"/>
                <w:sz w:val="18"/>
                <w:szCs w:val="18"/>
                <w:lang w:val="sq-AL"/>
              </w:rPr>
            </w:pPr>
            <w:r>
              <w:rPr>
                <w:rFonts w:ascii="Arial" w:hAnsi="Arial" w:cs="Arial"/>
                <w:spacing w:val="-3"/>
                <w:sz w:val="18"/>
                <w:szCs w:val="18"/>
                <w:lang w:val="sq-AL"/>
              </w:rPr>
              <w:t>CONTRALMIRANTE C.G. DEM.</w:t>
            </w:r>
          </w:p>
        </w:tc>
        <w:tc>
          <w:tcPr>
            <w:tcW w:w="159" w:type="dxa"/>
          </w:tcPr>
          <w:p w:rsidR="003A7578" w:rsidRDefault="003A7578" w:rsidP="00A47A7D">
            <w:pPr>
              <w:widowControl w:val="0"/>
              <w:snapToGrid w:val="0"/>
              <w:jc w:val="center"/>
              <w:rPr>
                <w:rFonts w:ascii="Arial" w:hAnsi="Arial" w:cs="Arial"/>
                <w:spacing w:val="-3"/>
                <w:sz w:val="18"/>
                <w:szCs w:val="18"/>
                <w:lang w:val="sq-AL"/>
              </w:rPr>
            </w:pPr>
          </w:p>
        </w:tc>
        <w:tc>
          <w:tcPr>
            <w:tcW w:w="4937" w:type="dxa"/>
          </w:tcPr>
          <w:p w:rsidR="003A7578" w:rsidRDefault="003A7578" w:rsidP="00A47A7D">
            <w:pPr>
              <w:widowControl w:val="0"/>
              <w:snapToGrid w:val="0"/>
              <w:jc w:val="center"/>
              <w:rPr>
                <w:rFonts w:ascii="Arial" w:hAnsi="Arial" w:cs="Arial"/>
                <w:spacing w:val="-3"/>
                <w:sz w:val="18"/>
                <w:szCs w:val="18"/>
                <w:lang w:val="sq-AL"/>
              </w:rPr>
            </w:pPr>
            <w:r>
              <w:rPr>
                <w:rFonts w:ascii="Arial" w:hAnsi="Arial" w:cs="Arial"/>
                <w:spacing w:val="-3"/>
                <w:sz w:val="18"/>
                <w:szCs w:val="18"/>
                <w:lang w:val="sq-AL"/>
              </w:rPr>
              <w:t>CONTRALMIRANTE C.G. DEM.</w:t>
            </w:r>
          </w:p>
        </w:tc>
      </w:tr>
      <w:tr w:rsidR="003A7578" w:rsidTr="00A47A7D">
        <w:trPr>
          <w:trHeight w:val="167"/>
        </w:trPr>
        <w:tc>
          <w:tcPr>
            <w:tcW w:w="4520" w:type="dxa"/>
          </w:tcPr>
          <w:p w:rsidR="003A7578" w:rsidRDefault="003A7578" w:rsidP="00A47A7D">
            <w:pPr>
              <w:pStyle w:val="Ttulo2"/>
              <w:widowControl w:val="0"/>
              <w:tabs>
                <w:tab w:val="left" w:pos="0"/>
              </w:tabs>
              <w:snapToGrid w:val="0"/>
              <w:jc w:val="center"/>
              <w:rPr>
                <w:rFonts w:ascii="Arial" w:hAnsi="Arial" w:cs="Arial"/>
                <w:b w:val="0"/>
                <w:bCs w:val="0"/>
                <w:i/>
                <w:iCs/>
                <w:sz w:val="18"/>
                <w:szCs w:val="18"/>
                <w:lang w:val="sq-AL"/>
              </w:rPr>
            </w:pPr>
          </w:p>
        </w:tc>
        <w:tc>
          <w:tcPr>
            <w:tcW w:w="159" w:type="dxa"/>
          </w:tcPr>
          <w:p w:rsidR="003A7578" w:rsidRDefault="003A7578" w:rsidP="00A47A7D">
            <w:pPr>
              <w:widowControl w:val="0"/>
              <w:snapToGrid w:val="0"/>
              <w:jc w:val="center"/>
              <w:rPr>
                <w:rFonts w:ascii="Arial" w:hAnsi="Arial" w:cs="Arial"/>
                <w:spacing w:val="-3"/>
                <w:sz w:val="18"/>
                <w:szCs w:val="18"/>
                <w:lang w:val="sq-AL"/>
              </w:rPr>
            </w:pPr>
          </w:p>
        </w:tc>
        <w:tc>
          <w:tcPr>
            <w:tcW w:w="4937" w:type="dxa"/>
          </w:tcPr>
          <w:p w:rsidR="003A7578" w:rsidRDefault="003A7578" w:rsidP="00A47A7D">
            <w:pPr>
              <w:pStyle w:val="Ttulo9"/>
              <w:keepNext w:val="0"/>
              <w:widowControl w:val="0"/>
              <w:numPr>
                <w:ilvl w:val="8"/>
                <w:numId w:val="3"/>
              </w:numPr>
              <w:tabs>
                <w:tab w:val="left" w:pos="0"/>
                <w:tab w:val="left" w:pos="4962"/>
              </w:tabs>
              <w:snapToGrid w:val="0"/>
              <w:spacing w:before="0" w:after="0"/>
              <w:ind w:left="0" w:firstLine="0"/>
              <w:jc w:val="center"/>
              <w:rPr>
                <w:iCs/>
                <w:sz w:val="18"/>
                <w:szCs w:val="18"/>
              </w:rPr>
            </w:pPr>
          </w:p>
        </w:tc>
      </w:tr>
      <w:tr w:rsidR="003A7578" w:rsidTr="00A47A7D">
        <w:tc>
          <w:tcPr>
            <w:tcW w:w="4520" w:type="dxa"/>
            <w:tcBorders>
              <w:bottom w:val="single" w:sz="4" w:space="0" w:color="000000"/>
            </w:tcBorders>
          </w:tcPr>
          <w:p w:rsidR="002E6675" w:rsidRDefault="002E6675" w:rsidP="00A47A7D">
            <w:pPr>
              <w:widowControl w:val="0"/>
              <w:snapToGrid w:val="0"/>
              <w:jc w:val="center"/>
              <w:rPr>
                <w:rFonts w:ascii="Arial" w:hAnsi="Arial" w:cs="Arial"/>
                <w:spacing w:val="-3"/>
                <w:sz w:val="18"/>
                <w:szCs w:val="18"/>
                <w:lang w:val="sq-AL"/>
              </w:rPr>
            </w:pPr>
          </w:p>
        </w:tc>
        <w:tc>
          <w:tcPr>
            <w:tcW w:w="159" w:type="dxa"/>
          </w:tcPr>
          <w:p w:rsidR="003A7578" w:rsidRDefault="003A7578" w:rsidP="00A47A7D">
            <w:pPr>
              <w:widowControl w:val="0"/>
              <w:snapToGrid w:val="0"/>
              <w:jc w:val="center"/>
              <w:rPr>
                <w:rFonts w:ascii="Arial" w:hAnsi="Arial" w:cs="Arial"/>
                <w:spacing w:val="-3"/>
                <w:sz w:val="18"/>
                <w:szCs w:val="18"/>
                <w:lang w:val="sq-AL"/>
              </w:rPr>
            </w:pPr>
          </w:p>
        </w:tc>
        <w:tc>
          <w:tcPr>
            <w:tcW w:w="4937" w:type="dxa"/>
            <w:tcBorders>
              <w:bottom w:val="single" w:sz="4" w:space="0" w:color="000000"/>
            </w:tcBorders>
          </w:tcPr>
          <w:p w:rsidR="003A7578" w:rsidRDefault="003A7578" w:rsidP="00A47A7D">
            <w:pPr>
              <w:widowControl w:val="0"/>
              <w:snapToGrid w:val="0"/>
              <w:jc w:val="center"/>
              <w:rPr>
                <w:rFonts w:ascii="Arial" w:hAnsi="Arial" w:cs="Arial"/>
                <w:spacing w:val="-3"/>
                <w:sz w:val="18"/>
                <w:szCs w:val="18"/>
                <w:lang w:val="sq-AL"/>
              </w:rPr>
            </w:pPr>
          </w:p>
        </w:tc>
      </w:tr>
      <w:tr w:rsidR="003A7578" w:rsidTr="00A47A7D">
        <w:trPr>
          <w:trHeight w:val="1517"/>
        </w:trPr>
        <w:tc>
          <w:tcPr>
            <w:tcW w:w="4520" w:type="dxa"/>
          </w:tcPr>
          <w:p w:rsidR="003A7578" w:rsidRDefault="003A7578" w:rsidP="00A47A7D">
            <w:pPr>
              <w:widowControl w:val="0"/>
              <w:snapToGrid w:val="0"/>
              <w:jc w:val="center"/>
              <w:rPr>
                <w:rFonts w:ascii="Arial" w:hAnsi="Arial" w:cs="Arial"/>
                <w:b/>
                <w:sz w:val="18"/>
                <w:szCs w:val="18"/>
                <w:lang w:val="sq-AL"/>
              </w:rPr>
            </w:pPr>
            <w:r>
              <w:rPr>
                <w:rFonts w:ascii="Arial" w:hAnsi="Arial" w:cs="Arial"/>
                <w:spacing w:val="-3"/>
                <w:sz w:val="18"/>
                <w:szCs w:val="18"/>
                <w:lang w:val="sq-AL"/>
              </w:rPr>
              <w:t>DIRECTOR GENERAL ADJUNTO DE ADQUISICIONES</w:t>
            </w:r>
          </w:p>
        </w:tc>
        <w:tc>
          <w:tcPr>
            <w:tcW w:w="159" w:type="dxa"/>
          </w:tcPr>
          <w:p w:rsidR="003A7578" w:rsidRDefault="003A7578" w:rsidP="00A47A7D">
            <w:pPr>
              <w:widowControl w:val="0"/>
              <w:snapToGrid w:val="0"/>
              <w:jc w:val="center"/>
              <w:rPr>
                <w:rFonts w:ascii="Arial" w:hAnsi="Arial" w:cs="Arial"/>
                <w:spacing w:val="-3"/>
                <w:sz w:val="18"/>
                <w:szCs w:val="18"/>
                <w:lang w:val="sq-AL"/>
              </w:rPr>
            </w:pPr>
          </w:p>
        </w:tc>
        <w:tc>
          <w:tcPr>
            <w:tcW w:w="4937" w:type="dxa"/>
          </w:tcPr>
          <w:p w:rsidR="003A7578" w:rsidRDefault="003A7578" w:rsidP="00A47A7D">
            <w:pPr>
              <w:widowControl w:val="0"/>
              <w:snapToGrid w:val="0"/>
              <w:jc w:val="center"/>
              <w:rPr>
                <w:rFonts w:ascii="Arial" w:hAnsi="Arial" w:cs="Arial"/>
                <w:spacing w:val="-3"/>
                <w:sz w:val="18"/>
                <w:szCs w:val="18"/>
                <w:lang w:val="sq-AL"/>
              </w:rPr>
            </w:pPr>
          </w:p>
          <w:p w:rsidR="003A7578" w:rsidRDefault="003A7578" w:rsidP="00A47A7D">
            <w:pPr>
              <w:widowControl w:val="0"/>
              <w:snapToGrid w:val="0"/>
              <w:jc w:val="center"/>
              <w:rPr>
                <w:rFonts w:ascii="Arial" w:hAnsi="Arial" w:cs="Arial"/>
                <w:spacing w:val="-3"/>
                <w:sz w:val="18"/>
                <w:szCs w:val="18"/>
                <w:lang w:val="sq-AL"/>
              </w:rPr>
            </w:pPr>
          </w:p>
          <w:p w:rsidR="003A7578" w:rsidRDefault="003A7578" w:rsidP="00A47A7D">
            <w:pPr>
              <w:widowControl w:val="0"/>
              <w:snapToGrid w:val="0"/>
              <w:jc w:val="center"/>
              <w:rPr>
                <w:rFonts w:ascii="Arial" w:hAnsi="Arial" w:cs="Arial"/>
                <w:spacing w:val="-3"/>
                <w:sz w:val="18"/>
                <w:szCs w:val="18"/>
                <w:lang w:val="sq-AL"/>
              </w:rPr>
            </w:pPr>
          </w:p>
          <w:p w:rsidR="003A7578" w:rsidRDefault="003A7578" w:rsidP="00A47A7D">
            <w:pPr>
              <w:widowControl w:val="0"/>
              <w:snapToGrid w:val="0"/>
              <w:jc w:val="center"/>
              <w:rPr>
                <w:rFonts w:ascii="Arial" w:hAnsi="Arial" w:cs="Arial"/>
                <w:spacing w:val="-3"/>
                <w:sz w:val="18"/>
                <w:szCs w:val="18"/>
                <w:lang w:val="sq-AL"/>
              </w:rPr>
            </w:pPr>
            <w:r>
              <w:rPr>
                <w:rFonts w:ascii="Arial" w:hAnsi="Arial" w:cs="Arial"/>
                <w:spacing w:val="-3"/>
                <w:sz w:val="18"/>
                <w:szCs w:val="18"/>
                <w:lang w:val="sq-AL"/>
              </w:rPr>
              <w:t>REVISO</w:t>
            </w:r>
          </w:p>
          <w:p w:rsidR="003A7578" w:rsidRDefault="001F3A91" w:rsidP="00A47A7D">
            <w:pPr>
              <w:widowControl w:val="0"/>
              <w:snapToGrid w:val="0"/>
              <w:jc w:val="center"/>
              <w:rPr>
                <w:rFonts w:ascii="Arial" w:hAnsi="Arial" w:cs="Arial"/>
                <w:spacing w:val="-3"/>
                <w:sz w:val="18"/>
                <w:szCs w:val="18"/>
                <w:lang w:val="sq-AL"/>
              </w:rPr>
            </w:pPr>
            <w:r>
              <w:rPr>
                <w:rFonts w:ascii="Arial" w:hAnsi="Arial" w:cs="Arial"/>
                <w:spacing w:val="-3"/>
                <w:sz w:val="18"/>
                <w:szCs w:val="18"/>
                <w:lang w:val="sq-AL"/>
              </w:rPr>
              <w:t xml:space="preserve">CAPITÁN </w:t>
            </w:r>
            <w:r w:rsidR="003A7578">
              <w:rPr>
                <w:rFonts w:ascii="Arial" w:hAnsi="Arial" w:cs="Arial"/>
                <w:spacing w:val="-3"/>
                <w:sz w:val="18"/>
                <w:szCs w:val="18"/>
                <w:lang w:val="sq-AL"/>
              </w:rPr>
              <w:t xml:space="preserve">DE </w:t>
            </w:r>
            <w:r>
              <w:rPr>
                <w:rFonts w:ascii="Arial" w:hAnsi="Arial" w:cs="Arial"/>
                <w:spacing w:val="-3"/>
                <w:sz w:val="18"/>
                <w:szCs w:val="18"/>
                <w:lang w:val="sq-AL"/>
              </w:rPr>
              <w:t>CORBETA</w:t>
            </w:r>
            <w:r w:rsidR="003A7578">
              <w:rPr>
                <w:rFonts w:ascii="Arial" w:hAnsi="Arial" w:cs="Arial"/>
                <w:spacing w:val="-3"/>
                <w:sz w:val="18"/>
                <w:szCs w:val="18"/>
                <w:lang w:val="sq-AL"/>
              </w:rPr>
              <w:t xml:space="preserve"> S.J.N. L.D.</w:t>
            </w:r>
          </w:p>
          <w:p w:rsidR="003A7578" w:rsidRDefault="003A7578" w:rsidP="00A47A7D">
            <w:pPr>
              <w:widowControl w:val="0"/>
              <w:snapToGrid w:val="0"/>
              <w:jc w:val="center"/>
              <w:rPr>
                <w:rFonts w:ascii="Arial" w:hAnsi="Arial" w:cs="Arial"/>
                <w:spacing w:val="-3"/>
                <w:sz w:val="18"/>
                <w:szCs w:val="18"/>
                <w:lang w:val="sq-AL"/>
              </w:rPr>
            </w:pPr>
            <w:r>
              <w:rPr>
                <w:rFonts w:ascii="Arial" w:hAnsi="Arial" w:cs="Arial"/>
                <w:spacing w:val="-3"/>
                <w:sz w:val="18"/>
                <w:szCs w:val="18"/>
                <w:lang w:val="sq-AL"/>
              </w:rPr>
              <w:t>GABRIELA AVENDAÑO MELENDEZ</w:t>
            </w:r>
          </w:p>
          <w:p w:rsidR="003A7578" w:rsidRDefault="003A7578" w:rsidP="00A47A7D">
            <w:pPr>
              <w:widowControl w:val="0"/>
              <w:snapToGrid w:val="0"/>
              <w:jc w:val="center"/>
              <w:rPr>
                <w:rFonts w:ascii="Arial" w:hAnsi="Arial" w:cs="Arial"/>
                <w:spacing w:val="-3"/>
                <w:sz w:val="18"/>
                <w:szCs w:val="18"/>
                <w:lang w:val="sq-AL"/>
              </w:rPr>
            </w:pPr>
          </w:p>
          <w:p w:rsidR="003A7578" w:rsidRDefault="003A7578" w:rsidP="00A47A7D">
            <w:pPr>
              <w:widowControl w:val="0"/>
              <w:snapToGrid w:val="0"/>
              <w:jc w:val="center"/>
              <w:rPr>
                <w:rFonts w:ascii="Arial" w:hAnsi="Arial" w:cs="Arial"/>
                <w:spacing w:val="-3"/>
                <w:sz w:val="18"/>
                <w:szCs w:val="18"/>
                <w:lang w:val="sq-AL"/>
              </w:rPr>
            </w:pPr>
            <w:r>
              <w:rPr>
                <w:rFonts w:ascii="Arial" w:hAnsi="Arial" w:cs="Arial"/>
                <w:spacing w:val="-3"/>
                <w:sz w:val="18"/>
                <w:szCs w:val="18"/>
                <w:lang w:val="sq-AL"/>
              </w:rPr>
              <w:t>___________________________________________</w:t>
            </w:r>
          </w:p>
          <w:p w:rsidR="003A7578" w:rsidRDefault="003A7578" w:rsidP="00A47A7D">
            <w:pPr>
              <w:widowControl w:val="0"/>
              <w:snapToGrid w:val="0"/>
              <w:jc w:val="center"/>
              <w:rPr>
                <w:rFonts w:ascii="Arial" w:hAnsi="Arial" w:cs="Arial"/>
                <w:spacing w:val="-3"/>
                <w:sz w:val="18"/>
                <w:szCs w:val="18"/>
                <w:lang w:val="sq-AL"/>
              </w:rPr>
            </w:pPr>
            <w:r>
              <w:rPr>
                <w:rFonts w:ascii="Arial" w:hAnsi="Arial" w:cs="Arial"/>
                <w:spacing w:val="-3"/>
                <w:sz w:val="18"/>
                <w:szCs w:val="18"/>
                <w:lang w:val="sq-AL"/>
              </w:rPr>
              <w:t>JEFE DEL DEPARTAMENTO DE CONTRATOS ESPECIALES Y DE LO CONSULTIVO</w:t>
            </w:r>
          </w:p>
        </w:tc>
      </w:tr>
      <w:tr w:rsidR="003A7578" w:rsidTr="00A47A7D">
        <w:tc>
          <w:tcPr>
            <w:tcW w:w="4520" w:type="dxa"/>
          </w:tcPr>
          <w:p w:rsidR="003A7578" w:rsidRDefault="003A7578" w:rsidP="00A47A7D">
            <w:pPr>
              <w:widowControl w:val="0"/>
              <w:snapToGrid w:val="0"/>
              <w:jc w:val="center"/>
              <w:rPr>
                <w:rFonts w:ascii="Arial" w:hAnsi="Arial" w:cs="Arial"/>
                <w:spacing w:val="-3"/>
                <w:sz w:val="18"/>
                <w:szCs w:val="18"/>
                <w:lang w:val="sq-AL"/>
              </w:rPr>
            </w:pPr>
          </w:p>
        </w:tc>
        <w:tc>
          <w:tcPr>
            <w:tcW w:w="159" w:type="dxa"/>
          </w:tcPr>
          <w:p w:rsidR="003A7578" w:rsidRDefault="003A7578" w:rsidP="00A47A7D">
            <w:pPr>
              <w:widowControl w:val="0"/>
              <w:snapToGrid w:val="0"/>
              <w:jc w:val="center"/>
              <w:rPr>
                <w:rFonts w:ascii="Arial" w:hAnsi="Arial" w:cs="Arial"/>
                <w:spacing w:val="-3"/>
                <w:sz w:val="18"/>
                <w:szCs w:val="18"/>
                <w:lang w:val="sq-AL"/>
              </w:rPr>
            </w:pPr>
          </w:p>
        </w:tc>
        <w:tc>
          <w:tcPr>
            <w:tcW w:w="4937" w:type="dxa"/>
          </w:tcPr>
          <w:p w:rsidR="003A7578" w:rsidRDefault="003A7578" w:rsidP="00A47A7D">
            <w:pPr>
              <w:widowControl w:val="0"/>
              <w:snapToGrid w:val="0"/>
              <w:jc w:val="center"/>
              <w:rPr>
                <w:rFonts w:ascii="Arial" w:hAnsi="Arial" w:cs="Arial"/>
                <w:spacing w:val="-3"/>
                <w:sz w:val="18"/>
                <w:szCs w:val="18"/>
                <w:lang w:val="sq-AL"/>
              </w:rPr>
            </w:pPr>
          </w:p>
        </w:tc>
      </w:tr>
    </w:tbl>
    <w:p w:rsidR="003A7578" w:rsidRDefault="003A7578"/>
    <w:sectPr w:rsidR="003A7578" w:rsidSect="002E6675">
      <w:headerReference w:type="default" r:id="rId8"/>
      <w:footerReference w:type="default" r:id="rId9"/>
      <w:pgSz w:w="12240" w:h="15840"/>
      <w:pgMar w:top="777" w:right="777" w:bottom="777" w:left="12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E67" w:rsidRDefault="007B3E67">
      <w:r>
        <w:separator/>
      </w:r>
    </w:p>
  </w:endnote>
  <w:endnote w:type="continuationSeparator" w:id="0">
    <w:p w:rsidR="007B3E67" w:rsidRDefault="007B3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D" w:rsidRDefault="0018092D" w:rsidP="000F5AAB">
    <w:pPr>
      <w:pStyle w:val="Footer1"/>
      <w:jc w:val="center"/>
      <w:rPr>
        <w:rFonts w:ascii="Arial" w:hAnsi="Arial" w:cs="Arial"/>
        <w:color w:val="808080"/>
        <w:sz w:val="16"/>
        <w:szCs w:val="16"/>
      </w:rPr>
    </w:pPr>
    <w:r>
      <w:rPr>
        <w:rFonts w:ascii="Arial" w:hAnsi="Arial" w:cs="Arial"/>
        <w:color w:val="808080"/>
        <w:sz w:val="16"/>
        <w:szCs w:val="16"/>
      </w:rPr>
      <w:t xml:space="preserve"> Heroica Escuela Naval Militar #861  Los Cipreses,  C.P. 04830, Delegación Coyoacán, </w:t>
    </w:r>
    <w:r w:rsidR="000A26F4">
      <w:rPr>
        <w:rFonts w:ascii="Arial" w:hAnsi="Arial" w:cs="Arial"/>
        <w:color w:val="808080"/>
        <w:sz w:val="16"/>
        <w:szCs w:val="16"/>
      </w:rPr>
      <w:t xml:space="preserve">Ciudad de </w:t>
    </w:r>
    <w:r>
      <w:rPr>
        <w:rFonts w:ascii="Arial" w:hAnsi="Arial" w:cs="Arial"/>
        <w:color w:val="808080"/>
        <w:sz w:val="16"/>
        <w:szCs w:val="16"/>
      </w:rPr>
      <w:t>México,  Tel. (55) 56246500</w:t>
    </w:r>
  </w:p>
  <w:p w:rsidR="0018092D" w:rsidRDefault="0018092D" w:rsidP="000F5AAB">
    <w:pPr>
      <w:pStyle w:val="Footer1"/>
      <w:jc w:val="center"/>
      <w:rPr>
        <w:rFonts w:ascii="Arial" w:hAnsi="Arial" w:cs="Arial"/>
        <w:color w:val="808080"/>
        <w:sz w:val="16"/>
        <w:szCs w:val="16"/>
      </w:rPr>
    </w:pPr>
    <w:r>
      <w:rPr>
        <w:rFonts w:ascii="Arial" w:hAnsi="Arial" w:cs="Arial"/>
        <w:color w:val="808080"/>
        <w:sz w:val="16"/>
        <w:szCs w:val="16"/>
      </w:rPr>
      <w:t>www.semar.gob.mx</w:t>
    </w:r>
  </w:p>
  <w:p w:rsidR="0018092D" w:rsidRDefault="00627BCC" w:rsidP="000F5AAB">
    <w:pPr>
      <w:pStyle w:val="Piedepgina"/>
      <w:jc w:val="center"/>
      <w:rPr>
        <w:caps/>
        <w:color w:val="5B9BD5"/>
      </w:rPr>
    </w:pPr>
    <w:r>
      <w:rPr>
        <w:caps/>
        <w:color w:val="5B9BD5"/>
      </w:rPr>
      <w:fldChar w:fldCharType="begin"/>
    </w:r>
    <w:r w:rsidR="0018092D">
      <w:rPr>
        <w:caps/>
        <w:color w:val="5B9BD5"/>
      </w:rPr>
      <w:instrText>PAGE   \* MERGEFORMAT</w:instrText>
    </w:r>
    <w:r>
      <w:rPr>
        <w:caps/>
        <w:color w:val="5B9BD5"/>
      </w:rPr>
      <w:fldChar w:fldCharType="separate"/>
    </w:r>
    <w:r w:rsidR="000A26F4">
      <w:rPr>
        <w:caps/>
        <w:noProof/>
        <w:color w:val="5B9BD5"/>
      </w:rPr>
      <w:t>1</w:t>
    </w:r>
    <w:r>
      <w:rPr>
        <w:caps/>
        <w:color w:val="5B9BD5"/>
      </w:rPr>
      <w:fldChar w:fldCharType="end"/>
    </w:r>
  </w:p>
  <w:p w:rsidR="0018092D" w:rsidRDefault="001809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E67" w:rsidRDefault="007B3E67">
      <w:r>
        <w:separator/>
      </w:r>
    </w:p>
  </w:footnote>
  <w:footnote w:type="continuationSeparator" w:id="0">
    <w:p w:rsidR="007B3E67" w:rsidRDefault="007B3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2D" w:rsidRDefault="0018092D" w:rsidP="001101D5">
    <w:pPr>
      <w:pStyle w:val="Encabezado"/>
      <w:snapToGrid w:val="0"/>
      <w:ind w:left="1638"/>
      <w:jc w:val="center"/>
    </w:pPr>
    <w:r>
      <w:rPr>
        <w:noProof/>
        <w:lang w:eastAsia="es-MX"/>
      </w:rPr>
      <w:drawing>
        <wp:anchor distT="0" distB="0" distL="114935" distR="114935" simplePos="0" relativeHeight="251659776" behindDoc="1" locked="0" layoutInCell="1" allowOverlap="1">
          <wp:simplePos x="0" y="0"/>
          <wp:positionH relativeFrom="column">
            <wp:posOffset>-7620</wp:posOffset>
          </wp:positionH>
          <wp:positionV relativeFrom="paragraph">
            <wp:posOffset>-159121</wp:posOffset>
          </wp:positionV>
          <wp:extent cx="1437640" cy="1509395"/>
          <wp:effectExtent l="0" t="0" r="0" b="0"/>
          <wp:wrapNone/>
          <wp:docPr id="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7640" cy="1509395"/>
                  </a:xfrm>
                  <a:prstGeom prst="rect">
                    <a:avLst/>
                  </a:prstGeom>
                  <a:solidFill>
                    <a:srgbClr val="FFFFFF"/>
                  </a:solidFill>
                  <a:ln>
                    <a:noFill/>
                  </a:ln>
                </pic:spPr>
              </pic:pic>
            </a:graphicData>
          </a:graphic>
        </wp:anchor>
      </w:drawing>
    </w:r>
  </w:p>
  <w:p w:rsidR="0018092D" w:rsidRDefault="0018092D" w:rsidP="001101D5">
    <w:pPr>
      <w:pStyle w:val="Encabezado"/>
      <w:snapToGrid w:val="0"/>
      <w:ind w:left="1638"/>
      <w:jc w:val="center"/>
      <w:rPr>
        <w:rFonts w:ascii="Arial" w:hAnsi="Arial"/>
        <w:b/>
        <w:bCs/>
        <w:sz w:val="16"/>
        <w:szCs w:val="16"/>
      </w:rPr>
    </w:pPr>
    <w:r>
      <w:rPr>
        <w:rFonts w:ascii="Arial" w:hAnsi="Arial"/>
        <w:b/>
        <w:bCs/>
        <w:sz w:val="16"/>
        <w:szCs w:val="16"/>
      </w:rPr>
      <w:t>OFICIALÍA MAYOR.</w:t>
    </w:r>
  </w:p>
  <w:p w:rsidR="0018092D" w:rsidRDefault="0018092D" w:rsidP="001101D5">
    <w:pPr>
      <w:pStyle w:val="Encabezado"/>
      <w:ind w:left="1638"/>
      <w:jc w:val="center"/>
      <w:rPr>
        <w:rFonts w:ascii="Arial" w:hAnsi="Arial"/>
        <w:b/>
        <w:bCs/>
        <w:sz w:val="16"/>
        <w:szCs w:val="16"/>
      </w:rPr>
    </w:pPr>
    <w:r>
      <w:rPr>
        <w:rFonts w:ascii="Arial" w:hAnsi="Arial"/>
        <w:b/>
        <w:bCs/>
        <w:sz w:val="16"/>
        <w:szCs w:val="16"/>
      </w:rPr>
      <w:t>DIRECCIÓN GENERAL DE ADMINISTRACIÓN Y FINANZAS.</w:t>
    </w:r>
  </w:p>
  <w:p w:rsidR="0018092D" w:rsidRDefault="0018092D" w:rsidP="001101D5">
    <w:pPr>
      <w:pStyle w:val="Encabezado"/>
      <w:ind w:left="1638"/>
      <w:jc w:val="center"/>
      <w:rPr>
        <w:rFonts w:ascii="Arial" w:hAnsi="Arial"/>
        <w:b/>
        <w:bCs/>
        <w:sz w:val="16"/>
        <w:szCs w:val="16"/>
      </w:rPr>
    </w:pPr>
    <w:r>
      <w:rPr>
        <w:rFonts w:ascii="Arial" w:hAnsi="Arial"/>
        <w:b/>
        <w:bCs/>
        <w:sz w:val="16"/>
        <w:szCs w:val="16"/>
      </w:rPr>
      <w:t>DIRECCIÓN GENERAL ADJUNTA DE ADQUISICIONES.</w:t>
    </w:r>
  </w:p>
  <w:p w:rsidR="0018092D" w:rsidRDefault="0018092D" w:rsidP="001101D5">
    <w:pPr>
      <w:pStyle w:val="Encabezado"/>
      <w:ind w:left="1638"/>
      <w:jc w:val="center"/>
      <w:rPr>
        <w:rFonts w:ascii="Arial" w:hAnsi="Arial"/>
        <w:b/>
        <w:bCs/>
        <w:sz w:val="16"/>
        <w:szCs w:val="16"/>
      </w:rPr>
    </w:pPr>
    <w:r>
      <w:rPr>
        <w:rFonts w:ascii="Arial" w:hAnsi="Arial"/>
        <w:b/>
        <w:bCs/>
        <w:sz w:val="16"/>
        <w:szCs w:val="16"/>
      </w:rPr>
      <w:t>DIRECCIÓN DE COMPRAS - SUBDIRECCIÓN DE COMPRAS NACIONALES.</w:t>
    </w:r>
  </w:p>
  <w:p w:rsidR="0018092D" w:rsidRDefault="0018092D" w:rsidP="001101D5">
    <w:pPr>
      <w:pStyle w:val="Encabezado"/>
      <w:ind w:left="1638"/>
      <w:jc w:val="center"/>
      <w:rPr>
        <w:rFonts w:ascii="Arial" w:hAnsi="Arial"/>
        <w:b/>
        <w:bCs/>
        <w:sz w:val="16"/>
        <w:szCs w:val="16"/>
      </w:rPr>
    </w:pPr>
    <w:r>
      <w:rPr>
        <w:rFonts w:ascii="Arial" w:hAnsi="Arial"/>
        <w:b/>
        <w:bCs/>
        <w:sz w:val="16"/>
        <w:szCs w:val="16"/>
      </w:rPr>
      <w:t>DEPARTAMENTO DE ADJUDICACIÓN DE CONTRATOS NACIONALES.</w:t>
    </w:r>
  </w:p>
  <w:p w:rsidR="0018092D" w:rsidRDefault="0018092D" w:rsidP="001101D5">
    <w:pPr>
      <w:tabs>
        <w:tab w:val="center" w:pos="-22454"/>
        <w:tab w:val="right" w:pos="-17839"/>
      </w:tabs>
      <w:snapToGrid w:val="0"/>
      <w:ind w:left="1638"/>
      <w:jc w:val="center"/>
      <w:rPr>
        <w:rFonts w:ascii="Arial" w:hAnsi="Arial"/>
        <w:b/>
        <w:bCs/>
        <w:sz w:val="16"/>
        <w:szCs w:val="16"/>
      </w:rPr>
    </w:pPr>
    <w:r>
      <w:rPr>
        <w:rFonts w:ascii="Arial" w:hAnsi="Arial"/>
        <w:b/>
        <w:bCs/>
        <w:sz w:val="16"/>
        <w:szCs w:val="16"/>
      </w:rPr>
      <w:t>PRIMERA</w:t>
    </w:r>
    <w:r w:rsidR="003464B5">
      <w:rPr>
        <w:rFonts w:ascii="Arial" w:hAnsi="Arial"/>
        <w:b/>
        <w:bCs/>
        <w:sz w:val="16"/>
        <w:szCs w:val="16"/>
      </w:rPr>
      <w:t xml:space="preserve"> </w:t>
    </w:r>
    <w:r>
      <w:rPr>
        <w:rFonts w:ascii="Arial" w:hAnsi="Arial"/>
        <w:b/>
        <w:bCs/>
        <w:sz w:val="16"/>
        <w:szCs w:val="16"/>
      </w:rPr>
      <w:t>CONVOCATORIA AL PROCEDIMIENTO DE INVITACIÓN A CUANDO MENOS TRES PERSONAS.</w:t>
    </w:r>
  </w:p>
  <w:p w:rsidR="0018092D" w:rsidRDefault="0018092D" w:rsidP="001101D5">
    <w:pPr>
      <w:tabs>
        <w:tab w:val="center" w:pos="-22454"/>
        <w:tab w:val="right" w:pos="-17839"/>
      </w:tabs>
      <w:snapToGrid w:val="0"/>
      <w:ind w:left="1638"/>
      <w:jc w:val="center"/>
      <w:rPr>
        <w:rFonts w:ascii="Arial" w:hAnsi="Arial"/>
        <w:b/>
        <w:color w:val="0000FF"/>
        <w:sz w:val="16"/>
        <w:szCs w:val="16"/>
      </w:rPr>
    </w:pPr>
    <w:r>
      <w:rPr>
        <w:rFonts w:ascii="Arial" w:hAnsi="Arial"/>
        <w:b/>
        <w:color w:val="000000"/>
        <w:sz w:val="16"/>
        <w:szCs w:val="16"/>
      </w:rPr>
      <w:t>INVITACIÓN NÚM</w:t>
    </w:r>
    <w:r>
      <w:rPr>
        <w:rFonts w:ascii="Arial" w:hAnsi="Arial"/>
        <w:b/>
        <w:color w:val="FF0000"/>
        <w:sz w:val="16"/>
        <w:szCs w:val="16"/>
      </w:rPr>
      <w:t>.-</w:t>
    </w:r>
    <w:r>
      <w:rPr>
        <w:rFonts w:ascii="Arial" w:hAnsi="Arial"/>
        <w:b/>
        <w:color w:val="0000FF"/>
        <w:sz w:val="16"/>
        <w:szCs w:val="16"/>
      </w:rPr>
      <w:t xml:space="preserve"> 0</w:t>
    </w:r>
    <w:r w:rsidR="003464B5">
      <w:rPr>
        <w:rFonts w:ascii="Arial" w:hAnsi="Arial"/>
        <w:b/>
        <w:color w:val="0000FF"/>
        <w:sz w:val="16"/>
        <w:szCs w:val="16"/>
      </w:rPr>
      <w:t>XX</w:t>
    </w:r>
    <w:r>
      <w:rPr>
        <w:rFonts w:ascii="Arial" w:hAnsi="Arial"/>
        <w:b/>
        <w:color w:val="0000FF"/>
        <w:sz w:val="16"/>
        <w:szCs w:val="16"/>
      </w:rPr>
      <w:t>/1</w:t>
    </w:r>
    <w:r w:rsidR="001F3A91">
      <w:rPr>
        <w:rFonts w:ascii="Arial" w:hAnsi="Arial"/>
        <w:b/>
        <w:color w:val="0000FF"/>
        <w:sz w:val="16"/>
        <w:szCs w:val="16"/>
      </w:rPr>
      <w:t>7</w:t>
    </w:r>
    <w:r>
      <w:rPr>
        <w:rFonts w:ascii="Arial" w:hAnsi="Arial"/>
        <w:b/>
        <w:color w:val="0000FF"/>
        <w:sz w:val="16"/>
        <w:szCs w:val="16"/>
      </w:rPr>
      <w:t xml:space="preserve">  </w:t>
    </w:r>
    <w:r>
      <w:rPr>
        <w:rFonts w:ascii="Arial" w:hAnsi="Arial"/>
        <w:b/>
        <w:color w:val="000000"/>
        <w:sz w:val="16"/>
        <w:szCs w:val="16"/>
      </w:rPr>
      <w:t>REQ</w:t>
    </w:r>
    <w:r>
      <w:rPr>
        <w:rFonts w:ascii="Arial" w:hAnsi="Arial"/>
        <w:b/>
        <w:color w:val="0000FF"/>
        <w:sz w:val="16"/>
        <w:szCs w:val="16"/>
      </w:rPr>
      <w:t xml:space="preserve">. </w:t>
    </w:r>
    <w:r w:rsidR="003464B5">
      <w:rPr>
        <w:rFonts w:ascii="Arial" w:hAnsi="Arial"/>
        <w:b/>
        <w:color w:val="0000FF"/>
        <w:sz w:val="16"/>
        <w:szCs w:val="16"/>
      </w:rPr>
      <w:t>XXXX</w:t>
    </w:r>
    <w:r>
      <w:rPr>
        <w:rFonts w:ascii="Arial" w:hAnsi="Arial"/>
        <w:b/>
        <w:color w:val="0000FF"/>
        <w:sz w:val="16"/>
        <w:szCs w:val="16"/>
      </w:rPr>
      <w:t xml:space="preserve">/1  ECO.- </w:t>
    </w:r>
    <w:r w:rsidR="003464B5">
      <w:rPr>
        <w:rFonts w:ascii="Arial" w:hAnsi="Arial"/>
        <w:b/>
        <w:color w:val="0000FF"/>
        <w:sz w:val="16"/>
        <w:szCs w:val="16"/>
      </w:rPr>
      <w:t>XXXX</w:t>
    </w:r>
    <w:r>
      <w:rPr>
        <w:rFonts w:ascii="Arial" w:hAnsi="Arial"/>
        <w:b/>
        <w:color w:val="0000FF"/>
        <w:sz w:val="16"/>
        <w:szCs w:val="16"/>
      </w:rPr>
      <w:t>/1</w:t>
    </w:r>
    <w:r w:rsidR="001F3A91">
      <w:rPr>
        <w:rFonts w:ascii="Arial" w:hAnsi="Arial"/>
        <w:b/>
        <w:color w:val="0000FF"/>
        <w:sz w:val="16"/>
        <w:szCs w:val="16"/>
      </w:rPr>
      <w:t>7</w:t>
    </w:r>
  </w:p>
  <w:p w:rsidR="0018092D" w:rsidRDefault="0018092D" w:rsidP="001101D5">
    <w:pPr>
      <w:ind w:left="1418"/>
      <w:jc w:val="center"/>
      <w:rPr>
        <w:rFonts w:ascii="Arial" w:hAnsi="Arial"/>
        <w:b/>
        <w:color w:val="0000FF"/>
        <w:sz w:val="16"/>
        <w:szCs w:val="16"/>
      </w:rPr>
    </w:pPr>
    <w:r>
      <w:rPr>
        <w:rFonts w:ascii="Arial" w:hAnsi="Arial"/>
        <w:b/>
        <w:color w:val="0000FF"/>
        <w:sz w:val="16"/>
        <w:szCs w:val="16"/>
      </w:rPr>
      <w:t>CARÁCTER: INTERNACIONAL BAJO COBERTURA DE TRATADOS MODALIDAD: MIXTA</w:t>
    </w:r>
  </w:p>
  <w:p w:rsidR="0018092D" w:rsidRDefault="0018092D">
    <w:pPr>
      <w:ind w:left="4248"/>
    </w:pPr>
  </w:p>
  <w:p w:rsidR="0018092D" w:rsidRDefault="0018092D">
    <w:pPr>
      <w:ind w:left="424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rPr>
        <w:rFonts w:cs="Times New Roman"/>
      </w:rPr>
    </w:lvl>
    <w:lvl w:ilvl="1">
      <w:start w:val="1"/>
      <w:numFmt w:val="none"/>
      <w:pStyle w:val="Ttulo2"/>
      <w:suff w:val="nothing"/>
      <w:lvlText w:val=""/>
      <w:lvlJc w:val="left"/>
      <w:pPr>
        <w:tabs>
          <w:tab w:val="num" w:pos="0"/>
        </w:tabs>
        <w:ind w:left="576" w:hanging="576"/>
      </w:pPr>
      <w:rPr>
        <w:rFonts w:cs="Times New Roman"/>
      </w:rPr>
    </w:lvl>
    <w:lvl w:ilvl="2">
      <w:start w:val="1"/>
      <w:numFmt w:val="none"/>
      <w:pStyle w:val="Ttulo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pStyle w:val="Ttulo5"/>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pStyle w:val="Ttulo8"/>
      <w:suff w:val="nothing"/>
      <w:lvlText w:val=""/>
      <w:lvlJc w:val="left"/>
      <w:pPr>
        <w:tabs>
          <w:tab w:val="num" w:pos="0"/>
        </w:tabs>
        <w:ind w:left="1440" w:hanging="1440"/>
      </w:pPr>
      <w:rPr>
        <w:rFonts w:cs="Times New Roman"/>
      </w:rPr>
    </w:lvl>
    <w:lvl w:ilvl="8">
      <w:start w:val="1"/>
      <w:numFmt w:val="none"/>
      <w:pStyle w:val="Ttulo9"/>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3"/>
    <w:multiLevelType w:val="multilevel"/>
    <w:tmpl w:val="00000003"/>
    <w:name w:val="WW8Num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1571"/>
        </w:tabs>
        <w:ind w:left="851"/>
      </w:pPr>
      <w:rPr>
        <w:rFonts w:ascii="Arial" w:hAnsi="Arial" w:cs="Arial"/>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720"/>
        </w:tabs>
      </w:pPr>
      <w:rPr>
        <w:rFonts w:ascii="Arial" w:eastAsia="Times New Roman" w:hAnsi="Arial" w:cs="Arial"/>
        <w:b w:val="0"/>
        <w:bCs w:val="0"/>
        <w:sz w:val="20"/>
        <w:szCs w:val="2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7">
    <w:nsid w:val="00000008"/>
    <w:multiLevelType w:val="multilevel"/>
    <w:tmpl w:val="00000008"/>
    <w:name w:val="WW8Num8"/>
    <w:lvl w:ilvl="0">
      <w:start w:val="1"/>
      <w:numFmt w:val="upperRoman"/>
      <w:lvlText w:val="%1."/>
      <w:lvlJc w:val="left"/>
      <w:pPr>
        <w:tabs>
          <w:tab w:val="num" w:pos="720"/>
        </w:tabs>
        <w:ind w:left="720" w:hanging="360"/>
      </w:pPr>
      <w:rPr>
        <w:rFonts w:cs="Times New Roman"/>
      </w:rPr>
    </w:lvl>
    <w:lvl w:ilvl="1">
      <w:start w:val="1"/>
      <w:numFmt w:val="upperRoman"/>
      <w:lvlText w:val="%2."/>
      <w:lvlJc w:val="left"/>
      <w:pPr>
        <w:tabs>
          <w:tab w:val="num" w:pos="1080"/>
        </w:tabs>
        <w:ind w:left="1080" w:hanging="360"/>
      </w:pPr>
      <w:rPr>
        <w:rFonts w:cs="Times New Roman"/>
      </w:rPr>
    </w:lvl>
    <w:lvl w:ilvl="2">
      <w:start w:val="1"/>
      <w:numFmt w:val="upperRoman"/>
      <w:lvlText w:val="%3."/>
      <w:lvlJc w:val="left"/>
      <w:pPr>
        <w:tabs>
          <w:tab w:val="num" w:pos="1440"/>
        </w:tabs>
        <w:ind w:left="1440" w:hanging="360"/>
      </w:pPr>
      <w:rPr>
        <w:rFonts w:cs="Times New Roman"/>
      </w:rPr>
    </w:lvl>
    <w:lvl w:ilvl="3">
      <w:start w:val="1"/>
      <w:numFmt w:val="upperRoman"/>
      <w:lvlText w:val="%4."/>
      <w:lvlJc w:val="left"/>
      <w:pPr>
        <w:tabs>
          <w:tab w:val="num" w:pos="1800"/>
        </w:tabs>
        <w:ind w:left="1800" w:hanging="360"/>
      </w:pPr>
      <w:rPr>
        <w:rFonts w:cs="Times New Roman"/>
      </w:rPr>
    </w:lvl>
    <w:lvl w:ilvl="4">
      <w:start w:val="1"/>
      <w:numFmt w:val="upperRoman"/>
      <w:lvlText w:val="%5."/>
      <w:lvlJc w:val="left"/>
      <w:pPr>
        <w:tabs>
          <w:tab w:val="num" w:pos="2160"/>
        </w:tabs>
        <w:ind w:left="2160" w:hanging="360"/>
      </w:pPr>
      <w:rPr>
        <w:rFonts w:cs="Times New Roman"/>
      </w:rPr>
    </w:lvl>
    <w:lvl w:ilvl="5">
      <w:start w:val="1"/>
      <w:numFmt w:val="upperRoman"/>
      <w:lvlText w:val="%6."/>
      <w:lvlJc w:val="left"/>
      <w:pPr>
        <w:tabs>
          <w:tab w:val="num" w:pos="2520"/>
        </w:tabs>
        <w:ind w:left="2520" w:hanging="360"/>
      </w:pPr>
      <w:rPr>
        <w:rFonts w:cs="Times New Roman"/>
      </w:rPr>
    </w:lvl>
    <w:lvl w:ilvl="6">
      <w:start w:val="1"/>
      <w:numFmt w:val="upperRoman"/>
      <w:lvlText w:val="%7."/>
      <w:lvlJc w:val="left"/>
      <w:pPr>
        <w:tabs>
          <w:tab w:val="num" w:pos="2880"/>
        </w:tabs>
        <w:ind w:left="2880" w:hanging="360"/>
      </w:pPr>
      <w:rPr>
        <w:rFonts w:cs="Times New Roman"/>
      </w:rPr>
    </w:lvl>
    <w:lvl w:ilvl="7">
      <w:start w:val="1"/>
      <w:numFmt w:val="upperRoman"/>
      <w:lvlText w:val="%8."/>
      <w:lvlJc w:val="left"/>
      <w:pPr>
        <w:tabs>
          <w:tab w:val="num" w:pos="3240"/>
        </w:tabs>
        <w:ind w:left="3240" w:hanging="360"/>
      </w:pPr>
      <w:rPr>
        <w:rFonts w:cs="Times New Roman"/>
      </w:rPr>
    </w:lvl>
    <w:lvl w:ilvl="8">
      <w:start w:val="1"/>
      <w:numFmt w:val="upperRoman"/>
      <w:lvlText w:val="%9."/>
      <w:lvlJc w:val="left"/>
      <w:pPr>
        <w:tabs>
          <w:tab w:val="num" w:pos="3600"/>
        </w:tabs>
        <w:ind w:left="3600" w:hanging="3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1004"/>
        </w:tabs>
        <w:ind w:left="1004" w:hanging="360"/>
      </w:pPr>
      <w:rPr>
        <w:rFonts w:cs="Times New Roman"/>
      </w:rPr>
    </w:lvl>
  </w:abstractNum>
  <w:abstractNum w:abstractNumId="9">
    <w:nsid w:val="0000000A"/>
    <w:multiLevelType w:val="multilevel"/>
    <w:tmpl w:val="0000000A"/>
    <w:name w:val="WW8Num10"/>
    <w:lvl w:ilvl="0">
      <w:start w:val="1"/>
      <w:numFmt w:val="bullet"/>
      <w:lvlText w:val=""/>
      <w:lvlJc w:val="left"/>
      <w:pPr>
        <w:tabs>
          <w:tab w:val="num" w:pos="1080"/>
        </w:tabs>
        <w:ind w:left="1080" w:hanging="360"/>
      </w:pPr>
      <w:rPr>
        <w:rFonts w:ascii="Symbol" w:hAnsi="Symbol"/>
        <w:b w:val="0"/>
      </w:rPr>
    </w:lvl>
    <w:lvl w:ilvl="1">
      <w:start w:val="1"/>
      <w:numFmt w:val="bullet"/>
      <w:lvlText w:val=""/>
      <w:lvlJc w:val="left"/>
      <w:pPr>
        <w:tabs>
          <w:tab w:val="num" w:pos="1637"/>
        </w:tabs>
        <w:ind w:left="1637" w:hanging="360"/>
      </w:pPr>
      <w:rPr>
        <w:rFonts w:ascii="Symbol" w:hAnsi="Symbol"/>
        <w:b w:val="0"/>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b w:val="0"/>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b w:val="0"/>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0">
    <w:nsid w:val="0000000B"/>
    <w:multiLevelType w:val="singleLevel"/>
    <w:tmpl w:val="0000000B"/>
    <w:name w:val="WW8Num11"/>
    <w:lvl w:ilvl="0">
      <w:start w:val="1"/>
      <w:numFmt w:val="bullet"/>
      <w:lvlText w:val=""/>
      <w:lvlJc w:val="left"/>
      <w:pPr>
        <w:tabs>
          <w:tab w:val="num" w:pos="0"/>
        </w:tabs>
        <w:ind w:left="2419" w:hanging="360"/>
      </w:pPr>
      <w:rPr>
        <w:rFonts w:ascii="Symbol" w:hAnsi="Symbol"/>
        <w:b w:val="0"/>
      </w:rPr>
    </w:lvl>
  </w:abstractNum>
  <w:abstractNum w:abstractNumId="11">
    <w:nsid w:val="0000000C"/>
    <w:multiLevelType w:val="singleLevel"/>
    <w:tmpl w:val="07FA7134"/>
    <w:name w:val="WW8Num12"/>
    <w:lvl w:ilvl="0">
      <w:start w:val="1"/>
      <w:numFmt w:val="decimal"/>
      <w:lvlText w:val="%1)-."/>
      <w:lvlJc w:val="left"/>
      <w:pPr>
        <w:ind w:left="1497" w:hanging="360"/>
      </w:pPr>
      <w:rPr>
        <w:rFonts w:hint="default"/>
      </w:rPr>
    </w:lvl>
  </w:abstractNum>
  <w:abstractNum w:abstractNumId="12">
    <w:nsid w:val="0000000D"/>
    <w:multiLevelType w:val="singleLevel"/>
    <w:tmpl w:val="0000000D"/>
    <w:name w:val="WW8Num13"/>
    <w:lvl w:ilvl="0">
      <w:start w:val="1"/>
      <w:numFmt w:val="decimal"/>
      <w:lvlText w:val="%1"/>
      <w:lvlJc w:val="left"/>
      <w:pPr>
        <w:tabs>
          <w:tab w:val="num" w:pos="1494"/>
        </w:tabs>
        <w:ind w:left="1494" w:hanging="360"/>
      </w:pPr>
      <w:rPr>
        <w:rFonts w:ascii="Arial" w:hAnsi="Arial" w:cs="Times New Roman"/>
        <w:sz w:val="20"/>
      </w:rPr>
    </w:lvl>
  </w:abstractNum>
  <w:abstractNum w:abstractNumId="13">
    <w:nsid w:val="0000000E"/>
    <w:multiLevelType w:val="singleLevel"/>
    <w:tmpl w:val="0000000E"/>
    <w:name w:val="WW8Num14"/>
    <w:lvl w:ilvl="0">
      <w:start w:val="1"/>
      <w:numFmt w:val="bullet"/>
      <w:lvlText w:val=""/>
      <w:lvlJc w:val="left"/>
      <w:pPr>
        <w:tabs>
          <w:tab w:val="num" w:pos="720"/>
        </w:tabs>
        <w:ind w:left="720" w:hanging="360"/>
      </w:pPr>
      <w:rPr>
        <w:rFonts w:ascii="Symbol" w:hAnsi="Symbol"/>
        <w:sz w:val="18"/>
      </w:rPr>
    </w:lvl>
  </w:abstractNum>
  <w:abstractNum w:abstractNumId="14">
    <w:nsid w:val="0000000F"/>
    <w:multiLevelType w:val="singleLevel"/>
    <w:tmpl w:val="0000000F"/>
    <w:name w:val="WW8Num15"/>
    <w:lvl w:ilvl="0">
      <w:start w:val="1"/>
      <w:numFmt w:val="bullet"/>
      <w:lvlText w:val="•"/>
      <w:lvlJc w:val="left"/>
      <w:pPr>
        <w:tabs>
          <w:tab w:val="num" w:pos="0"/>
        </w:tabs>
        <w:ind w:left="2564" w:hanging="360"/>
      </w:pPr>
      <w:rPr>
        <w:rFonts w:ascii="Arial" w:hAnsi="Arial"/>
        <w:b w:val="0"/>
      </w:rPr>
    </w:lvl>
  </w:abstractNum>
  <w:abstractNum w:abstractNumId="15">
    <w:nsid w:val="00000010"/>
    <w:multiLevelType w:val="singleLevel"/>
    <w:tmpl w:val="00000010"/>
    <w:name w:val="WW8Num16"/>
    <w:lvl w:ilvl="0">
      <w:start w:val="2"/>
      <w:numFmt w:val="upperLetter"/>
      <w:lvlText w:val="%1."/>
      <w:lvlJc w:val="left"/>
      <w:pPr>
        <w:tabs>
          <w:tab w:val="num" w:pos="927"/>
        </w:tabs>
        <w:ind w:left="927" w:hanging="360"/>
      </w:pPr>
      <w:rPr>
        <w:rFonts w:cs="Times New Roman"/>
      </w:rPr>
    </w:lvl>
  </w:abstractNum>
  <w:abstractNum w:abstractNumId="16">
    <w:nsid w:val="00000011"/>
    <w:multiLevelType w:val="singleLevel"/>
    <w:tmpl w:val="00000011"/>
    <w:name w:val="WW8Num17"/>
    <w:lvl w:ilvl="0">
      <w:start w:val="1"/>
      <w:numFmt w:val="decimal"/>
      <w:lvlText w:val="%1)"/>
      <w:lvlJc w:val="left"/>
      <w:pPr>
        <w:tabs>
          <w:tab w:val="num" w:pos="1069"/>
        </w:tabs>
        <w:ind w:left="1069" w:hanging="360"/>
      </w:pPr>
      <w:rPr>
        <w:rFonts w:cs="Times New Roman"/>
      </w:rPr>
    </w:lvl>
  </w:abstractNum>
  <w:abstractNum w:abstractNumId="17">
    <w:nsid w:val="00000012"/>
    <w:multiLevelType w:val="singleLevel"/>
    <w:tmpl w:val="00000012"/>
    <w:name w:val="WW8Num18"/>
    <w:lvl w:ilvl="0">
      <w:start w:val="1"/>
      <w:numFmt w:val="bullet"/>
      <w:lvlText w:val=""/>
      <w:lvlJc w:val="left"/>
      <w:pPr>
        <w:tabs>
          <w:tab w:val="num" w:pos="1495"/>
        </w:tabs>
        <w:ind w:left="1495" w:hanging="360"/>
      </w:pPr>
      <w:rPr>
        <w:rFonts w:ascii="Symbol" w:hAnsi="Symbol"/>
      </w:rPr>
    </w:lvl>
  </w:abstractNum>
  <w:abstractNum w:abstractNumId="18">
    <w:nsid w:val="00000013"/>
    <w:multiLevelType w:val="multilevel"/>
    <w:tmpl w:val="00000013"/>
    <w:name w:val="WW8Num19"/>
    <w:lvl w:ilvl="0">
      <w:start w:val="1"/>
      <w:numFmt w:val="bullet"/>
      <w:lvlText w:val=""/>
      <w:lvlJc w:val="left"/>
      <w:pPr>
        <w:tabs>
          <w:tab w:val="num" w:pos="0"/>
        </w:tabs>
        <w:ind w:left="1575" w:hanging="360"/>
      </w:pPr>
      <w:rPr>
        <w:rFonts w:ascii="Symbol" w:hAnsi="Symbol"/>
        <w:sz w:val="20"/>
      </w:rPr>
    </w:lvl>
    <w:lvl w:ilvl="1">
      <w:start w:val="1"/>
      <w:numFmt w:val="bullet"/>
      <w:lvlText w:val=""/>
      <w:lvlJc w:val="left"/>
      <w:pPr>
        <w:tabs>
          <w:tab w:val="num" w:pos="2295"/>
        </w:tabs>
        <w:ind w:left="2295" w:hanging="360"/>
      </w:pPr>
      <w:rPr>
        <w:rFonts w:ascii="Symbol" w:hAnsi="Symbol"/>
      </w:rPr>
    </w:lvl>
    <w:lvl w:ilvl="2">
      <w:start w:val="1"/>
      <w:numFmt w:val="bullet"/>
      <w:lvlText w:val=""/>
      <w:lvlJc w:val="left"/>
      <w:pPr>
        <w:tabs>
          <w:tab w:val="num" w:pos="0"/>
        </w:tabs>
        <w:ind w:left="3015" w:hanging="360"/>
      </w:pPr>
      <w:rPr>
        <w:rFonts w:ascii="Wingdings" w:hAnsi="Wingdings"/>
      </w:rPr>
    </w:lvl>
    <w:lvl w:ilvl="3">
      <w:start w:val="1"/>
      <w:numFmt w:val="bullet"/>
      <w:lvlText w:val=""/>
      <w:lvlJc w:val="left"/>
      <w:pPr>
        <w:tabs>
          <w:tab w:val="num" w:pos="0"/>
        </w:tabs>
        <w:ind w:left="3735" w:hanging="360"/>
      </w:pPr>
      <w:rPr>
        <w:rFonts w:ascii="Symbol" w:hAnsi="Symbol"/>
      </w:rPr>
    </w:lvl>
    <w:lvl w:ilvl="4">
      <w:start w:val="1"/>
      <w:numFmt w:val="bullet"/>
      <w:lvlText w:val="o"/>
      <w:lvlJc w:val="left"/>
      <w:pPr>
        <w:tabs>
          <w:tab w:val="num" w:pos="0"/>
        </w:tabs>
        <w:ind w:left="4455" w:hanging="360"/>
      </w:pPr>
      <w:rPr>
        <w:rFonts w:ascii="Courier New" w:hAnsi="Courier New"/>
      </w:rPr>
    </w:lvl>
    <w:lvl w:ilvl="5">
      <w:start w:val="1"/>
      <w:numFmt w:val="bullet"/>
      <w:lvlText w:val=""/>
      <w:lvlJc w:val="left"/>
      <w:pPr>
        <w:tabs>
          <w:tab w:val="num" w:pos="0"/>
        </w:tabs>
        <w:ind w:left="5175" w:hanging="360"/>
      </w:pPr>
      <w:rPr>
        <w:rFonts w:ascii="Wingdings" w:hAnsi="Wingdings"/>
      </w:rPr>
    </w:lvl>
    <w:lvl w:ilvl="6">
      <w:start w:val="1"/>
      <w:numFmt w:val="bullet"/>
      <w:lvlText w:val=""/>
      <w:lvlJc w:val="left"/>
      <w:pPr>
        <w:tabs>
          <w:tab w:val="num" w:pos="0"/>
        </w:tabs>
        <w:ind w:left="5895" w:hanging="360"/>
      </w:pPr>
      <w:rPr>
        <w:rFonts w:ascii="Symbol" w:hAnsi="Symbol"/>
      </w:rPr>
    </w:lvl>
    <w:lvl w:ilvl="7">
      <w:start w:val="1"/>
      <w:numFmt w:val="bullet"/>
      <w:lvlText w:val="o"/>
      <w:lvlJc w:val="left"/>
      <w:pPr>
        <w:tabs>
          <w:tab w:val="num" w:pos="0"/>
        </w:tabs>
        <w:ind w:left="6615" w:hanging="360"/>
      </w:pPr>
      <w:rPr>
        <w:rFonts w:ascii="Courier New" w:hAnsi="Courier New"/>
      </w:rPr>
    </w:lvl>
    <w:lvl w:ilvl="8">
      <w:start w:val="1"/>
      <w:numFmt w:val="bullet"/>
      <w:lvlText w:val=""/>
      <w:lvlJc w:val="left"/>
      <w:pPr>
        <w:tabs>
          <w:tab w:val="num" w:pos="0"/>
        </w:tabs>
        <w:ind w:left="7335" w:hanging="360"/>
      </w:pPr>
      <w:rPr>
        <w:rFonts w:ascii="Wingdings" w:hAnsi="Wingdings"/>
      </w:rPr>
    </w:lvl>
  </w:abstractNum>
  <w:abstractNum w:abstractNumId="19">
    <w:nsid w:val="00000014"/>
    <w:multiLevelType w:val="singleLevel"/>
    <w:tmpl w:val="00000014"/>
    <w:name w:val="WW8Num20"/>
    <w:lvl w:ilvl="0">
      <w:start w:val="15"/>
      <w:numFmt w:val="decimal"/>
      <w:lvlText w:val="%1"/>
      <w:lvlJc w:val="left"/>
      <w:pPr>
        <w:tabs>
          <w:tab w:val="num" w:pos="1353"/>
        </w:tabs>
        <w:ind w:left="1353" w:hanging="360"/>
      </w:pPr>
      <w:rPr>
        <w:rFonts w:ascii="Arial" w:hAnsi="Arial" w:cs="Arial"/>
      </w:rPr>
    </w:lvl>
  </w:abstractNum>
  <w:abstractNum w:abstractNumId="20">
    <w:nsid w:val="00000015"/>
    <w:multiLevelType w:val="singleLevel"/>
    <w:tmpl w:val="00000015"/>
    <w:name w:val="WW8Num21"/>
    <w:lvl w:ilvl="0">
      <w:start w:val="1"/>
      <w:numFmt w:val="decimal"/>
      <w:lvlText w:val="%1."/>
      <w:lvlJc w:val="left"/>
      <w:pPr>
        <w:tabs>
          <w:tab w:val="num" w:pos="0"/>
        </w:tabs>
        <w:ind w:left="644" w:hanging="360"/>
      </w:pPr>
      <w:rPr>
        <w:rFonts w:cs="Times New Roman"/>
      </w:rPr>
    </w:lvl>
  </w:abstractNum>
  <w:abstractNum w:abstractNumId="21">
    <w:nsid w:val="00000016"/>
    <w:multiLevelType w:val="multilevel"/>
    <w:tmpl w:val="00000016"/>
    <w:name w:val="WW8Num22"/>
    <w:lvl w:ilvl="0">
      <w:start w:val="2"/>
      <w:numFmt w:val="lowerLetter"/>
      <w:lvlText w:val="%1)"/>
      <w:lvlJc w:val="left"/>
      <w:pPr>
        <w:tabs>
          <w:tab w:val="num" w:pos="432"/>
        </w:tabs>
      </w:pPr>
      <w:rPr>
        <w:rFonts w:cs="Times New Roman"/>
      </w:rPr>
    </w:lvl>
    <w:lvl w:ilvl="1">
      <w:start w:val="1"/>
      <w:numFmt w:val="none"/>
      <w:suff w:val="nothing"/>
      <w:lvlText w:val=" ."/>
      <w:lvlJc w:val="left"/>
      <w:pPr>
        <w:tabs>
          <w:tab w:val="num" w:pos="0"/>
        </w:tabs>
      </w:pPr>
      <w:rPr>
        <w:rFonts w:cs="Times New Roman"/>
      </w:rPr>
    </w:lvl>
    <w:lvl w:ilvl="2">
      <w:start w:val="1"/>
      <w:numFmt w:val="lowerLetter"/>
      <w:lvlText w:val=" %3)"/>
      <w:lvlJc w:val="left"/>
      <w:pPr>
        <w:tabs>
          <w:tab w:val="num" w:pos="720"/>
        </w:tabs>
      </w:pPr>
      <w:rPr>
        <w:rFonts w:cs="Times New Roman"/>
      </w:rPr>
    </w:lvl>
    <w:lvl w:ilvl="3">
      <w:start w:val="1"/>
      <w:numFmt w:val="bullet"/>
      <w:lvlText w:val=""/>
      <w:lvlJc w:val="left"/>
      <w:pPr>
        <w:tabs>
          <w:tab w:val="num" w:pos="864"/>
        </w:tabs>
      </w:pPr>
      <w:rPr>
        <w:rFonts w:ascii="Symbol" w:hAnsi="Symbol"/>
      </w:rPr>
    </w:lvl>
    <w:lvl w:ilvl="4">
      <w:start w:val="1"/>
      <w:numFmt w:val="bullet"/>
      <w:lvlText w:val=""/>
      <w:lvlJc w:val="left"/>
      <w:pPr>
        <w:tabs>
          <w:tab w:val="num" w:pos="1008"/>
        </w:tabs>
      </w:pPr>
      <w:rPr>
        <w:rFonts w:ascii="Symbol" w:hAnsi="Symbol"/>
      </w:rPr>
    </w:lvl>
    <w:lvl w:ilvl="5">
      <w:start w:val="1"/>
      <w:numFmt w:val="bullet"/>
      <w:lvlText w:val=""/>
      <w:lvlJc w:val="left"/>
      <w:pPr>
        <w:tabs>
          <w:tab w:val="num" w:pos="1152"/>
        </w:tabs>
      </w:pPr>
      <w:rPr>
        <w:rFonts w:ascii="Symbol" w:hAnsi="Symbol"/>
      </w:rPr>
    </w:lvl>
    <w:lvl w:ilvl="6">
      <w:start w:val="1"/>
      <w:numFmt w:val="bullet"/>
      <w:lvlText w:val=""/>
      <w:lvlJc w:val="left"/>
      <w:pPr>
        <w:tabs>
          <w:tab w:val="num" w:pos="1296"/>
        </w:tabs>
      </w:pPr>
      <w:rPr>
        <w:rFonts w:ascii="Symbol" w:hAnsi="Symbol"/>
      </w:rPr>
    </w:lvl>
    <w:lvl w:ilvl="7">
      <w:start w:val="1"/>
      <w:numFmt w:val="bullet"/>
      <w:lvlText w:val=""/>
      <w:lvlJc w:val="left"/>
      <w:pPr>
        <w:tabs>
          <w:tab w:val="num" w:pos="1440"/>
        </w:tabs>
      </w:pPr>
      <w:rPr>
        <w:rFonts w:ascii="Symbol" w:hAnsi="Symbol"/>
      </w:rPr>
    </w:lvl>
    <w:lvl w:ilvl="8">
      <w:start w:val="1"/>
      <w:numFmt w:val="bullet"/>
      <w:lvlText w:val=""/>
      <w:lvlJc w:val="left"/>
      <w:pPr>
        <w:tabs>
          <w:tab w:val="num" w:pos="1584"/>
        </w:tabs>
      </w:pPr>
      <w:rPr>
        <w:rFonts w:ascii="Symbol" w:hAnsi="Symbol"/>
      </w:rPr>
    </w:lvl>
  </w:abstractNum>
  <w:abstractNum w:abstractNumId="22">
    <w:nsid w:val="00000017"/>
    <w:multiLevelType w:val="multilevel"/>
    <w:tmpl w:val="00000017"/>
    <w:name w:val="WW8Num23"/>
    <w:lvl w:ilvl="0">
      <w:start w:val="1"/>
      <w:numFmt w:val="none"/>
      <w:pStyle w:val="Encabezado10"/>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3">
    <w:nsid w:val="00000018"/>
    <w:multiLevelType w:val="multilevel"/>
    <w:tmpl w:val="00000018"/>
    <w:name w:val="WW8Num24"/>
    <w:lvl w:ilvl="0">
      <w:start w:val="1"/>
      <w:numFmt w:val="decimal"/>
      <w:lvlText w:val="%1."/>
      <w:lvlJc w:val="left"/>
      <w:pPr>
        <w:tabs>
          <w:tab w:val="num" w:pos="720"/>
        </w:tabs>
      </w:pPr>
      <w:rPr>
        <w:rFonts w:cs="Times New Roman"/>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4">
    <w:nsid w:val="00000019"/>
    <w:multiLevelType w:val="multilevel"/>
    <w:tmpl w:val="00000019"/>
    <w:name w:val="WW8Num25"/>
    <w:lvl w:ilvl="0">
      <w:start w:val="1"/>
      <w:numFmt w:val="decimal"/>
      <w:lvlText w:val="%1."/>
      <w:lvlJc w:val="left"/>
      <w:pPr>
        <w:tabs>
          <w:tab w:val="num" w:pos="0"/>
        </w:tabs>
        <w:ind w:left="1570" w:hanging="360"/>
      </w:pPr>
      <w:rPr>
        <w:rFonts w:cs="Times New Roman"/>
      </w:rPr>
    </w:lvl>
    <w:lvl w:ilvl="1">
      <w:start w:val="1"/>
      <w:numFmt w:val="bullet"/>
      <w:lvlText w:val="o"/>
      <w:lvlJc w:val="left"/>
      <w:pPr>
        <w:tabs>
          <w:tab w:val="num" w:pos="0"/>
        </w:tabs>
        <w:ind w:left="2290" w:hanging="360"/>
      </w:pPr>
      <w:rPr>
        <w:rFonts w:ascii="Courier New" w:hAnsi="Courier New"/>
      </w:rPr>
    </w:lvl>
    <w:lvl w:ilvl="2">
      <w:start w:val="1"/>
      <w:numFmt w:val="bullet"/>
      <w:lvlText w:val=""/>
      <w:lvlJc w:val="left"/>
      <w:pPr>
        <w:tabs>
          <w:tab w:val="num" w:pos="0"/>
        </w:tabs>
        <w:ind w:left="3010" w:hanging="360"/>
      </w:pPr>
      <w:rPr>
        <w:rFonts w:ascii="Wingdings" w:hAnsi="Wingdings"/>
      </w:rPr>
    </w:lvl>
    <w:lvl w:ilvl="3">
      <w:start w:val="1"/>
      <w:numFmt w:val="bullet"/>
      <w:lvlText w:val=""/>
      <w:lvlJc w:val="left"/>
      <w:pPr>
        <w:tabs>
          <w:tab w:val="num" w:pos="0"/>
        </w:tabs>
        <w:ind w:left="3730" w:hanging="360"/>
      </w:pPr>
      <w:rPr>
        <w:rFonts w:ascii="Symbol" w:hAnsi="Symbol"/>
      </w:rPr>
    </w:lvl>
    <w:lvl w:ilvl="4">
      <w:start w:val="1"/>
      <w:numFmt w:val="bullet"/>
      <w:lvlText w:val="o"/>
      <w:lvlJc w:val="left"/>
      <w:pPr>
        <w:tabs>
          <w:tab w:val="num" w:pos="0"/>
        </w:tabs>
        <w:ind w:left="4450" w:hanging="360"/>
      </w:pPr>
      <w:rPr>
        <w:rFonts w:ascii="Courier New" w:hAnsi="Courier New"/>
      </w:rPr>
    </w:lvl>
    <w:lvl w:ilvl="5">
      <w:start w:val="1"/>
      <w:numFmt w:val="bullet"/>
      <w:lvlText w:val=""/>
      <w:lvlJc w:val="left"/>
      <w:pPr>
        <w:tabs>
          <w:tab w:val="num" w:pos="0"/>
        </w:tabs>
        <w:ind w:left="5170" w:hanging="360"/>
      </w:pPr>
      <w:rPr>
        <w:rFonts w:ascii="Wingdings" w:hAnsi="Wingdings"/>
      </w:rPr>
    </w:lvl>
    <w:lvl w:ilvl="6">
      <w:start w:val="1"/>
      <w:numFmt w:val="bullet"/>
      <w:lvlText w:val=""/>
      <w:lvlJc w:val="left"/>
      <w:pPr>
        <w:tabs>
          <w:tab w:val="num" w:pos="0"/>
        </w:tabs>
        <w:ind w:left="5890" w:hanging="360"/>
      </w:pPr>
      <w:rPr>
        <w:rFonts w:ascii="Symbol" w:hAnsi="Symbol"/>
      </w:rPr>
    </w:lvl>
    <w:lvl w:ilvl="7">
      <w:start w:val="1"/>
      <w:numFmt w:val="bullet"/>
      <w:lvlText w:val="o"/>
      <w:lvlJc w:val="left"/>
      <w:pPr>
        <w:tabs>
          <w:tab w:val="num" w:pos="0"/>
        </w:tabs>
        <w:ind w:left="6610" w:hanging="360"/>
      </w:pPr>
      <w:rPr>
        <w:rFonts w:ascii="Courier New" w:hAnsi="Courier New"/>
      </w:rPr>
    </w:lvl>
    <w:lvl w:ilvl="8">
      <w:start w:val="1"/>
      <w:numFmt w:val="bullet"/>
      <w:lvlText w:val=""/>
      <w:lvlJc w:val="left"/>
      <w:pPr>
        <w:tabs>
          <w:tab w:val="num" w:pos="0"/>
        </w:tabs>
        <w:ind w:left="7330" w:hanging="360"/>
      </w:pPr>
      <w:rPr>
        <w:rFonts w:ascii="Wingdings" w:hAnsi="Wingdings"/>
      </w:rPr>
    </w:lvl>
  </w:abstractNum>
  <w:abstractNum w:abstractNumId="25">
    <w:nsid w:val="0000001A"/>
    <w:multiLevelType w:val="multilevel"/>
    <w:tmpl w:val="0000001A"/>
    <w:name w:val="WW8Num26"/>
    <w:lvl w:ilvl="0">
      <w:start w:val="1"/>
      <w:numFmt w:val="decimal"/>
      <w:lvlText w:val="%1."/>
      <w:lvlJc w:val="left"/>
      <w:pPr>
        <w:tabs>
          <w:tab w:val="num" w:pos="1571"/>
        </w:tabs>
        <w:ind w:left="851"/>
      </w:pPr>
      <w:rPr>
        <w:rFonts w:ascii="Arial" w:eastAsia="Times New Roman" w:hAnsi="Arial" w:cs="Arial"/>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6">
    <w:nsid w:val="0000001B"/>
    <w:multiLevelType w:val="multilevel"/>
    <w:tmpl w:val="0000001B"/>
    <w:name w:val="WW8Num27"/>
    <w:lvl w:ilvl="0">
      <w:start w:val="1"/>
      <w:numFmt w:val="decimal"/>
      <w:lvlText w:val="%1."/>
      <w:lvlJc w:val="left"/>
      <w:pPr>
        <w:tabs>
          <w:tab w:val="num" w:pos="0"/>
        </w:tabs>
        <w:ind w:left="1494" w:hanging="360"/>
      </w:pPr>
      <w:rPr>
        <w:rFonts w:cs="Times New Roman"/>
      </w:rPr>
    </w:lvl>
    <w:lvl w:ilvl="1">
      <w:start w:val="1"/>
      <w:numFmt w:val="lowerLetter"/>
      <w:lvlText w:val="%2."/>
      <w:lvlJc w:val="left"/>
      <w:pPr>
        <w:tabs>
          <w:tab w:val="num" w:pos="0"/>
        </w:tabs>
        <w:ind w:left="2214" w:hanging="360"/>
      </w:pPr>
      <w:rPr>
        <w:rFonts w:cs="Times New Roman"/>
      </w:rPr>
    </w:lvl>
    <w:lvl w:ilvl="2">
      <w:start w:val="1"/>
      <w:numFmt w:val="lowerRoman"/>
      <w:lvlText w:val="%3."/>
      <w:lvlJc w:val="left"/>
      <w:pPr>
        <w:tabs>
          <w:tab w:val="num" w:pos="0"/>
        </w:tabs>
        <w:ind w:left="2934" w:hanging="180"/>
      </w:pPr>
      <w:rPr>
        <w:rFonts w:cs="Times New Roman"/>
      </w:rPr>
    </w:lvl>
    <w:lvl w:ilvl="3">
      <w:start w:val="1"/>
      <w:numFmt w:val="decimal"/>
      <w:lvlText w:val="%4."/>
      <w:lvlJc w:val="left"/>
      <w:pPr>
        <w:tabs>
          <w:tab w:val="num" w:pos="0"/>
        </w:tabs>
        <w:ind w:left="3654" w:hanging="360"/>
      </w:pPr>
      <w:rPr>
        <w:rFonts w:cs="Times New Roman"/>
      </w:rPr>
    </w:lvl>
    <w:lvl w:ilvl="4">
      <w:start w:val="1"/>
      <w:numFmt w:val="lowerLetter"/>
      <w:lvlText w:val="%5."/>
      <w:lvlJc w:val="left"/>
      <w:pPr>
        <w:tabs>
          <w:tab w:val="num" w:pos="0"/>
        </w:tabs>
        <w:ind w:left="4374" w:hanging="360"/>
      </w:pPr>
      <w:rPr>
        <w:rFonts w:cs="Times New Roman"/>
      </w:rPr>
    </w:lvl>
    <w:lvl w:ilvl="5">
      <w:start w:val="1"/>
      <w:numFmt w:val="lowerRoman"/>
      <w:lvlText w:val="%6."/>
      <w:lvlJc w:val="left"/>
      <w:pPr>
        <w:tabs>
          <w:tab w:val="num" w:pos="0"/>
        </w:tabs>
        <w:ind w:left="5094" w:hanging="180"/>
      </w:pPr>
      <w:rPr>
        <w:rFonts w:cs="Times New Roman"/>
      </w:rPr>
    </w:lvl>
    <w:lvl w:ilvl="6">
      <w:start w:val="1"/>
      <w:numFmt w:val="decimal"/>
      <w:lvlText w:val="%7."/>
      <w:lvlJc w:val="left"/>
      <w:pPr>
        <w:tabs>
          <w:tab w:val="num" w:pos="0"/>
        </w:tabs>
        <w:ind w:left="5814" w:hanging="360"/>
      </w:pPr>
      <w:rPr>
        <w:rFonts w:cs="Times New Roman"/>
      </w:rPr>
    </w:lvl>
    <w:lvl w:ilvl="7">
      <w:start w:val="1"/>
      <w:numFmt w:val="lowerLetter"/>
      <w:lvlText w:val="%8."/>
      <w:lvlJc w:val="left"/>
      <w:pPr>
        <w:tabs>
          <w:tab w:val="num" w:pos="0"/>
        </w:tabs>
        <w:ind w:left="6534" w:hanging="360"/>
      </w:pPr>
      <w:rPr>
        <w:rFonts w:cs="Times New Roman"/>
      </w:rPr>
    </w:lvl>
    <w:lvl w:ilvl="8">
      <w:start w:val="1"/>
      <w:numFmt w:val="lowerRoman"/>
      <w:lvlText w:val="%9."/>
      <w:lvlJc w:val="left"/>
      <w:pPr>
        <w:tabs>
          <w:tab w:val="num" w:pos="0"/>
        </w:tabs>
        <w:ind w:left="7254" w:hanging="180"/>
      </w:pPr>
      <w:rPr>
        <w:rFonts w:cs="Times New Roman"/>
      </w:rPr>
    </w:lvl>
  </w:abstractNum>
  <w:abstractNum w:abstractNumId="27">
    <w:nsid w:val="0000001C"/>
    <w:multiLevelType w:val="multilevel"/>
    <w:tmpl w:val="5C12938A"/>
    <w:name w:val="WW8Num28"/>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nsid w:val="0000001D"/>
    <w:multiLevelType w:val="multilevel"/>
    <w:tmpl w:val="0000001D"/>
    <w:name w:val="WW8Num29"/>
    <w:lvl w:ilvl="0">
      <w:start w:val="1"/>
      <w:numFmt w:val="upperRoman"/>
      <w:lvlText w:val="%1."/>
      <w:lvlJc w:val="left"/>
      <w:pPr>
        <w:tabs>
          <w:tab w:val="num" w:pos="720"/>
        </w:tabs>
        <w:ind w:left="720" w:hanging="360"/>
      </w:pPr>
      <w:rPr>
        <w:rFonts w:cs="Times New Roman"/>
      </w:rPr>
    </w:lvl>
    <w:lvl w:ilvl="1">
      <w:start w:val="1"/>
      <w:numFmt w:val="upperRoman"/>
      <w:lvlText w:val="%2."/>
      <w:lvlJc w:val="left"/>
      <w:pPr>
        <w:tabs>
          <w:tab w:val="num" w:pos="1080"/>
        </w:tabs>
        <w:ind w:left="1080" w:hanging="360"/>
      </w:pPr>
      <w:rPr>
        <w:rFonts w:cs="Times New Roman"/>
      </w:rPr>
    </w:lvl>
    <w:lvl w:ilvl="2">
      <w:start w:val="1"/>
      <w:numFmt w:val="upperRoman"/>
      <w:lvlText w:val="%3."/>
      <w:lvlJc w:val="left"/>
      <w:pPr>
        <w:tabs>
          <w:tab w:val="num" w:pos="1440"/>
        </w:tabs>
        <w:ind w:left="1440" w:hanging="360"/>
      </w:pPr>
      <w:rPr>
        <w:rFonts w:cs="Times New Roman"/>
      </w:rPr>
    </w:lvl>
    <w:lvl w:ilvl="3">
      <w:start w:val="1"/>
      <w:numFmt w:val="upperRoman"/>
      <w:lvlText w:val="%4."/>
      <w:lvlJc w:val="left"/>
      <w:pPr>
        <w:tabs>
          <w:tab w:val="num" w:pos="1800"/>
        </w:tabs>
        <w:ind w:left="1800" w:hanging="360"/>
      </w:pPr>
      <w:rPr>
        <w:rFonts w:cs="Times New Roman"/>
      </w:rPr>
    </w:lvl>
    <w:lvl w:ilvl="4">
      <w:start w:val="1"/>
      <w:numFmt w:val="upperRoman"/>
      <w:lvlText w:val="%5."/>
      <w:lvlJc w:val="left"/>
      <w:pPr>
        <w:tabs>
          <w:tab w:val="num" w:pos="2160"/>
        </w:tabs>
        <w:ind w:left="2160" w:hanging="360"/>
      </w:pPr>
      <w:rPr>
        <w:rFonts w:cs="Times New Roman"/>
      </w:rPr>
    </w:lvl>
    <w:lvl w:ilvl="5">
      <w:start w:val="1"/>
      <w:numFmt w:val="upperRoman"/>
      <w:lvlText w:val="%6."/>
      <w:lvlJc w:val="left"/>
      <w:pPr>
        <w:tabs>
          <w:tab w:val="num" w:pos="2520"/>
        </w:tabs>
        <w:ind w:left="2520" w:hanging="360"/>
      </w:pPr>
      <w:rPr>
        <w:rFonts w:cs="Times New Roman"/>
      </w:rPr>
    </w:lvl>
    <w:lvl w:ilvl="6">
      <w:start w:val="1"/>
      <w:numFmt w:val="upperRoman"/>
      <w:lvlText w:val="%7."/>
      <w:lvlJc w:val="left"/>
      <w:pPr>
        <w:tabs>
          <w:tab w:val="num" w:pos="2880"/>
        </w:tabs>
        <w:ind w:left="2880" w:hanging="360"/>
      </w:pPr>
      <w:rPr>
        <w:rFonts w:cs="Times New Roman"/>
      </w:rPr>
    </w:lvl>
    <w:lvl w:ilvl="7">
      <w:start w:val="1"/>
      <w:numFmt w:val="upperRoman"/>
      <w:lvlText w:val="%8."/>
      <w:lvlJc w:val="left"/>
      <w:pPr>
        <w:tabs>
          <w:tab w:val="num" w:pos="3240"/>
        </w:tabs>
        <w:ind w:left="3240" w:hanging="360"/>
      </w:pPr>
      <w:rPr>
        <w:rFonts w:cs="Times New Roman"/>
      </w:rPr>
    </w:lvl>
    <w:lvl w:ilvl="8">
      <w:start w:val="1"/>
      <w:numFmt w:val="upperRoman"/>
      <w:lvlText w:val="%9."/>
      <w:lvlJc w:val="left"/>
      <w:pPr>
        <w:tabs>
          <w:tab w:val="num" w:pos="3600"/>
        </w:tabs>
        <w:ind w:left="3600" w:hanging="360"/>
      </w:pPr>
      <w:rPr>
        <w:rFonts w:cs="Times New Roman"/>
      </w:rPr>
    </w:lvl>
  </w:abstractNum>
  <w:abstractNum w:abstractNumId="29">
    <w:nsid w:val="0000001E"/>
    <w:multiLevelType w:val="multilevel"/>
    <w:tmpl w:val="0000001E"/>
    <w:name w:val="WW8Num30"/>
    <w:lvl w:ilvl="0">
      <w:start w:val="1"/>
      <w:numFmt w:val="bullet"/>
      <w:lvlText w:val=""/>
      <w:lvlJc w:val="left"/>
      <w:pPr>
        <w:tabs>
          <w:tab w:val="num" w:pos="1429"/>
        </w:tabs>
        <w:ind w:left="1429" w:hanging="360"/>
      </w:pPr>
      <w:rPr>
        <w:rFonts w:ascii="Symbol" w:hAnsi="Symbol"/>
      </w:rPr>
    </w:lvl>
    <w:lvl w:ilvl="1">
      <w:start w:val="1"/>
      <w:numFmt w:val="bullet"/>
      <w:lvlText w:val="◦"/>
      <w:lvlJc w:val="left"/>
      <w:pPr>
        <w:tabs>
          <w:tab w:val="num" w:pos="1789"/>
        </w:tabs>
        <w:ind w:left="1789" w:hanging="360"/>
      </w:pPr>
      <w:rPr>
        <w:rFonts w:ascii="OpenSymbol" w:hAnsi="OpenSymbol"/>
      </w:rPr>
    </w:lvl>
    <w:lvl w:ilvl="2">
      <w:start w:val="1"/>
      <w:numFmt w:val="bullet"/>
      <w:lvlText w:val="▪"/>
      <w:lvlJc w:val="left"/>
      <w:pPr>
        <w:tabs>
          <w:tab w:val="num" w:pos="2149"/>
        </w:tabs>
        <w:ind w:left="2149" w:hanging="360"/>
      </w:pPr>
      <w:rPr>
        <w:rFonts w:ascii="OpenSymbol" w:hAnsi="OpenSymbol"/>
      </w:rPr>
    </w:lvl>
    <w:lvl w:ilvl="3">
      <w:start w:val="1"/>
      <w:numFmt w:val="bullet"/>
      <w:lvlText w:val=""/>
      <w:lvlJc w:val="left"/>
      <w:pPr>
        <w:tabs>
          <w:tab w:val="num" w:pos="2509"/>
        </w:tabs>
        <w:ind w:left="2509" w:hanging="360"/>
      </w:pPr>
      <w:rPr>
        <w:rFonts w:ascii="Symbol" w:hAnsi="Symbol"/>
      </w:rPr>
    </w:lvl>
    <w:lvl w:ilvl="4">
      <w:start w:val="1"/>
      <w:numFmt w:val="bullet"/>
      <w:lvlText w:val="◦"/>
      <w:lvlJc w:val="left"/>
      <w:pPr>
        <w:tabs>
          <w:tab w:val="num" w:pos="2869"/>
        </w:tabs>
        <w:ind w:left="2869" w:hanging="360"/>
      </w:pPr>
      <w:rPr>
        <w:rFonts w:ascii="OpenSymbol" w:hAnsi="OpenSymbol"/>
      </w:rPr>
    </w:lvl>
    <w:lvl w:ilvl="5">
      <w:start w:val="1"/>
      <w:numFmt w:val="bullet"/>
      <w:lvlText w:val="▪"/>
      <w:lvlJc w:val="left"/>
      <w:pPr>
        <w:tabs>
          <w:tab w:val="num" w:pos="3229"/>
        </w:tabs>
        <w:ind w:left="3229" w:hanging="360"/>
      </w:pPr>
      <w:rPr>
        <w:rFonts w:ascii="OpenSymbol" w:hAnsi="OpenSymbol"/>
      </w:rPr>
    </w:lvl>
    <w:lvl w:ilvl="6">
      <w:start w:val="1"/>
      <w:numFmt w:val="bullet"/>
      <w:lvlText w:val=""/>
      <w:lvlJc w:val="left"/>
      <w:pPr>
        <w:tabs>
          <w:tab w:val="num" w:pos="3589"/>
        </w:tabs>
        <w:ind w:left="3589" w:hanging="360"/>
      </w:pPr>
      <w:rPr>
        <w:rFonts w:ascii="Symbol" w:hAnsi="Symbol"/>
      </w:rPr>
    </w:lvl>
    <w:lvl w:ilvl="7">
      <w:start w:val="1"/>
      <w:numFmt w:val="bullet"/>
      <w:lvlText w:val="◦"/>
      <w:lvlJc w:val="left"/>
      <w:pPr>
        <w:tabs>
          <w:tab w:val="num" w:pos="3949"/>
        </w:tabs>
        <w:ind w:left="3949" w:hanging="360"/>
      </w:pPr>
      <w:rPr>
        <w:rFonts w:ascii="OpenSymbol" w:hAnsi="OpenSymbol"/>
      </w:rPr>
    </w:lvl>
    <w:lvl w:ilvl="8">
      <w:start w:val="1"/>
      <w:numFmt w:val="bullet"/>
      <w:lvlText w:val="▪"/>
      <w:lvlJc w:val="left"/>
      <w:pPr>
        <w:tabs>
          <w:tab w:val="num" w:pos="4309"/>
        </w:tabs>
        <w:ind w:left="4309" w:hanging="360"/>
      </w:pPr>
      <w:rPr>
        <w:rFonts w:ascii="OpenSymbol" w:hAnsi="OpenSymbol"/>
      </w:rPr>
    </w:lvl>
  </w:abstractNum>
  <w:abstractNum w:abstractNumId="30">
    <w:nsid w:val="0C9306D3"/>
    <w:multiLevelType w:val="multilevel"/>
    <w:tmpl w:val="5C12938A"/>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nsid w:val="4878761E"/>
    <w:multiLevelType w:val="multilevel"/>
    <w:tmpl w:val="0000001C"/>
    <w:lvl w:ilvl="0">
      <w:start w:val="1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nsid w:val="61525E56"/>
    <w:multiLevelType w:val="hybridMultilevel"/>
    <w:tmpl w:val="A9F47CE8"/>
    <w:lvl w:ilvl="0" w:tplc="080A000F">
      <w:start w:val="1"/>
      <w:numFmt w:val="decimal"/>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1"/>
  </w:num>
  <w:num w:numId="32">
    <w:abstractNumId w:val="3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pt-BR" w:vendorID="64" w:dllVersion="131078" w:nlCheck="1" w:checkStyle="0"/>
  <w:activeWritingStyle w:appName="MSWord" w:lang="es-ES"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MX"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526E8"/>
    <w:rsid w:val="00016EA2"/>
    <w:rsid w:val="0001771F"/>
    <w:rsid w:val="00017EFA"/>
    <w:rsid w:val="00023860"/>
    <w:rsid w:val="00042F28"/>
    <w:rsid w:val="000756D6"/>
    <w:rsid w:val="000A26F4"/>
    <w:rsid w:val="000A28BB"/>
    <w:rsid w:val="000A6B8B"/>
    <w:rsid w:val="000B167B"/>
    <w:rsid w:val="000D177A"/>
    <w:rsid w:val="000D5068"/>
    <w:rsid w:val="000F5AAB"/>
    <w:rsid w:val="001101D5"/>
    <w:rsid w:val="001432C6"/>
    <w:rsid w:val="00160FEA"/>
    <w:rsid w:val="001635FC"/>
    <w:rsid w:val="0018092D"/>
    <w:rsid w:val="00190DAD"/>
    <w:rsid w:val="00194663"/>
    <w:rsid w:val="00195E73"/>
    <w:rsid w:val="001C191B"/>
    <w:rsid w:val="001D0A54"/>
    <w:rsid w:val="001D593D"/>
    <w:rsid w:val="001E04FE"/>
    <w:rsid w:val="001F3A91"/>
    <w:rsid w:val="00202137"/>
    <w:rsid w:val="00210E18"/>
    <w:rsid w:val="00226847"/>
    <w:rsid w:val="00264CDF"/>
    <w:rsid w:val="002A3AD7"/>
    <w:rsid w:val="002A413A"/>
    <w:rsid w:val="002B6F02"/>
    <w:rsid w:val="002C449B"/>
    <w:rsid w:val="002E076B"/>
    <w:rsid w:val="002E6675"/>
    <w:rsid w:val="002E6702"/>
    <w:rsid w:val="002F6C31"/>
    <w:rsid w:val="00312F87"/>
    <w:rsid w:val="00335057"/>
    <w:rsid w:val="003464B5"/>
    <w:rsid w:val="00365320"/>
    <w:rsid w:val="00366C38"/>
    <w:rsid w:val="00380E22"/>
    <w:rsid w:val="0038147C"/>
    <w:rsid w:val="0038797B"/>
    <w:rsid w:val="003A7578"/>
    <w:rsid w:val="003C49D8"/>
    <w:rsid w:val="003D2947"/>
    <w:rsid w:val="003E5B04"/>
    <w:rsid w:val="00404861"/>
    <w:rsid w:val="004327E4"/>
    <w:rsid w:val="00440AD6"/>
    <w:rsid w:val="00453AAD"/>
    <w:rsid w:val="004A2B29"/>
    <w:rsid w:val="004C1ECB"/>
    <w:rsid w:val="004C3856"/>
    <w:rsid w:val="005731F5"/>
    <w:rsid w:val="00586AC4"/>
    <w:rsid w:val="00602CEC"/>
    <w:rsid w:val="006212F5"/>
    <w:rsid w:val="00627BCC"/>
    <w:rsid w:val="00643AFF"/>
    <w:rsid w:val="006608BD"/>
    <w:rsid w:val="0068454B"/>
    <w:rsid w:val="006940C6"/>
    <w:rsid w:val="006E5497"/>
    <w:rsid w:val="00720ECA"/>
    <w:rsid w:val="00731701"/>
    <w:rsid w:val="007637A4"/>
    <w:rsid w:val="00777979"/>
    <w:rsid w:val="00791FC9"/>
    <w:rsid w:val="00793DDE"/>
    <w:rsid w:val="007A1311"/>
    <w:rsid w:val="007A2E2D"/>
    <w:rsid w:val="007A5262"/>
    <w:rsid w:val="007A6CBE"/>
    <w:rsid w:val="007B3E67"/>
    <w:rsid w:val="007B4854"/>
    <w:rsid w:val="007B7BDF"/>
    <w:rsid w:val="007D598E"/>
    <w:rsid w:val="00802049"/>
    <w:rsid w:val="008057CA"/>
    <w:rsid w:val="008231FD"/>
    <w:rsid w:val="008318E7"/>
    <w:rsid w:val="008326D8"/>
    <w:rsid w:val="008B4732"/>
    <w:rsid w:val="008C31FF"/>
    <w:rsid w:val="008D0895"/>
    <w:rsid w:val="008E540E"/>
    <w:rsid w:val="008E5C96"/>
    <w:rsid w:val="0093457B"/>
    <w:rsid w:val="00935AD6"/>
    <w:rsid w:val="009526E8"/>
    <w:rsid w:val="00961369"/>
    <w:rsid w:val="00961A58"/>
    <w:rsid w:val="00970984"/>
    <w:rsid w:val="0099115B"/>
    <w:rsid w:val="009A0869"/>
    <w:rsid w:val="009A7AE9"/>
    <w:rsid w:val="009C4953"/>
    <w:rsid w:val="00A25F8D"/>
    <w:rsid w:val="00A26A1E"/>
    <w:rsid w:val="00A42A49"/>
    <w:rsid w:val="00A47A7D"/>
    <w:rsid w:val="00A73FDE"/>
    <w:rsid w:val="00A819E7"/>
    <w:rsid w:val="00AB760E"/>
    <w:rsid w:val="00AC4024"/>
    <w:rsid w:val="00AF08B1"/>
    <w:rsid w:val="00AF1648"/>
    <w:rsid w:val="00AF2F08"/>
    <w:rsid w:val="00AF3B4C"/>
    <w:rsid w:val="00AF6143"/>
    <w:rsid w:val="00B24ECD"/>
    <w:rsid w:val="00B46CAA"/>
    <w:rsid w:val="00B50397"/>
    <w:rsid w:val="00B5215E"/>
    <w:rsid w:val="00B523AA"/>
    <w:rsid w:val="00B52719"/>
    <w:rsid w:val="00B92EBB"/>
    <w:rsid w:val="00BC0E92"/>
    <w:rsid w:val="00BC1C31"/>
    <w:rsid w:val="00BE0F07"/>
    <w:rsid w:val="00BE63AD"/>
    <w:rsid w:val="00BF0FF0"/>
    <w:rsid w:val="00BF6FE6"/>
    <w:rsid w:val="00C079A4"/>
    <w:rsid w:val="00C151D8"/>
    <w:rsid w:val="00C20361"/>
    <w:rsid w:val="00C21E6F"/>
    <w:rsid w:val="00C22F8C"/>
    <w:rsid w:val="00C264E2"/>
    <w:rsid w:val="00C51E86"/>
    <w:rsid w:val="00C55747"/>
    <w:rsid w:val="00C704F0"/>
    <w:rsid w:val="00C84DA6"/>
    <w:rsid w:val="00CA5C77"/>
    <w:rsid w:val="00CD5ED2"/>
    <w:rsid w:val="00D34DCC"/>
    <w:rsid w:val="00D80517"/>
    <w:rsid w:val="00DB0947"/>
    <w:rsid w:val="00DB11EA"/>
    <w:rsid w:val="00DF1C86"/>
    <w:rsid w:val="00DF402C"/>
    <w:rsid w:val="00E0365C"/>
    <w:rsid w:val="00E049AF"/>
    <w:rsid w:val="00E26CA4"/>
    <w:rsid w:val="00E31126"/>
    <w:rsid w:val="00E479F2"/>
    <w:rsid w:val="00E826BD"/>
    <w:rsid w:val="00E86B3B"/>
    <w:rsid w:val="00E90E17"/>
    <w:rsid w:val="00EA250D"/>
    <w:rsid w:val="00EA2846"/>
    <w:rsid w:val="00ED1626"/>
    <w:rsid w:val="00EE6745"/>
    <w:rsid w:val="00F20262"/>
    <w:rsid w:val="00F56AE5"/>
    <w:rsid w:val="00F81190"/>
    <w:rsid w:val="00F811D8"/>
    <w:rsid w:val="00F81798"/>
    <w:rsid w:val="00F87115"/>
    <w:rsid w:val="00F910A5"/>
    <w:rsid w:val="00FC63BE"/>
    <w:rsid w:val="00FD4EC0"/>
    <w:rsid w:val="00FF020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5:docId w15:val="{5C947373-DD4C-45AF-8AA8-AAFC65A6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E86"/>
    <w:pPr>
      <w:suppressAutoHyphens/>
    </w:pPr>
    <w:rPr>
      <w:lang w:val="es-ES" w:eastAsia="ar-SA"/>
    </w:rPr>
  </w:style>
  <w:style w:type="paragraph" w:styleId="Ttulo1">
    <w:name w:val="heading 1"/>
    <w:basedOn w:val="Normal"/>
    <w:next w:val="Normal"/>
    <w:qFormat/>
    <w:rsid w:val="00C51E86"/>
    <w:pPr>
      <w:keepNext/>
      <w:numPr>
        <w:numId w:val="1"/>
      </w:numPr>
      <w:tabs>
        <w:tab w:val="left" w:pos="432"/>
      </w:tabs>
      <w:jc w:val="center"/>
      <w:outlineLvl w:val="0"/>
    </w:pPr>
    <w:rPr>
      <w:rFonts w:ascii="Antique Olive" w:hAnsi="Antique Olive"/>
      <w:b/>
      <w:bCs/>
      <w:sz w:val="32"/>
      <w:szCs w:val="24"/>
    </w:rPr>
  </w:style>
  <w:style w:type="paragraph" w:styleId="Ttulo2">
    <w:name w:val="heading 2"/>
    <w:basedOn w:val="Normal"/>
    <w:next w:val="Normal"/>
    <w:qFormat/>
    <w:rsid w:val="00C51E86"/>
    <w:pPr>
      <w:keepNext/>
      <w:numPr>
        <w:ilvl w:val="1"/>
        <w:numId w:val="1"/>
      </w:numPr>
      <w:tabs>
        <w:tab w:val="left" w:pos="576"/>
      </w:tabs>
      <w:outlineLvl w:val="1"/>
    </w:pPr>
    <w:rPr>
      <w:rFonts w:ascii="Antique Olive" w:hAnsi="Antique Olive"/>
      <w:b/>
      <w:bCs/>
      <w:sz w:val="32"/>
      <w:szCs w:val="24"/>
    </w:rPr>
  </w:style>
  <w:style w:type="paragraph" w:styleId="Ttulo3">
    <w:name w:val="heading 3"/>
    <w:basedOn w:val="Normal"/>
    <w:next w:val="Normal"/>
    <w:qFormat/>
    <w:rsid w:val="00C51E86"/>
    <w:pPr>
      <w:keepNext/>
      <w:numPr>
        <w:ilvl w:val="2"/>
        <w:numId w:val="1"/>
      </w:numPr>
      <w:tabs>
        <w:tab w:val="left" w:pos="720"/>
      </w:tabs>
      <w:jc w:val="center"/>
      <w:outlineLvl w:val="2"/>
    </w:pPr>
    <w:rPr>
      <w:rFonts w:ascii="Antique Olive" w:hAnsi="Antique Olive"/>
      <w:sz w:val="32"/>
      <w:szCs w:val="24"/>
    </w:rPr>
  </w:style>
  <w:style w:type="paragraph" w:styleId="Ttulo5">
    <w:name w:val="heading 5"/>
    <w:basedOn w:val="Normal"/>
    <w:next w:val="Normal"/>
    <w:qFormat/>
    <w:rsid w:val="00C51E86"/>
    <w:pPr>
      <w:numPr>
        <w:ilvl w:val="4"/>
        <w:numId w:val="1"/>
      </w:numPr>
      <w:tabs>
        <w:tab w:val="left" w:pos="1008"/>
      </w:tabs>
      <w:spacing w:before="240" w:after="60"/>
      <w:outlineLvl w:val="4"/>
    </w:pPr>
    <w:rPr>
      <w:b/>
      <w:bCs/>
      <w:i/>
      <w:iCs/>
      <w:sz w:val="26"/>
      <w:szCs w:val="26"/>
    </w:rPr>
  </w:style>
  <w:style w:type="paragraph" w:styleId="Ttulo8">
    <w:name w:val="heading 8"/>
    <w:basedOn w:val="Normal"/>
    <w:next w:val="Normal"/>
    <w:qFormat/>
    <w:rsid w:val="00C51E86"/>
    <w:pPr>
      <w:numPr>
        <w:ilvl w:val="7"/>
        <w:numId w:val="1"/>
      </w:numPr>
      <w:tabs>
        <w:tab w:val="left" w:pos="1440"/>
      </w:tabs>
      <w:spacing w:before="240" w:after="60"/>
      <w:outlineLvl w:val="7"/>
    </w:pPr>
    <w:rPr>
      <w:i/>
      <w:iCs/>
      <w:sz w:val="24"/>
      <w:szCs w:val="24"/>
    </w:rPr>
  </w:style>
  <w:style w:type="paragraph" w:styleId="Ttulo9">
    <w:name w:val="heading 9"/>
    <w:basedOn w:val="Encabezado1"/>
    <w:next w:val="Textoindependiente"/>
    <w:qFormat/>
    <w:rsid w:val="00C51E86"/>
    <w:pPr>
      <w:numPr>
        <w:ilvl w:val="8"/>
        <w:numId w:val="1"/>
      </w:numPr>
      <w:tabs>
        <w:tab w:val="left" w:pos="1584"/>
      </w:tabs>
      <w:outlineLvl w:val="8"/>
    </w:pPr>
    <w:rPr>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4z0">
    <w:name w:val="WW8Num4z0"/>
    <w:rsid w:val="00C51E86"/>
    <w:rPr>
      <w:rFonts w:ascii="Arial" w:hAnsi="Arial"/>
    </w:rPr>
  </w:style>
  <w:style w:type="character" w:customStyle="1" w:styleId="WW8Num6z0">
    <w:name w:val="WW8Num6z0"/>
    <w:rsid w:val="00C51E86"/>
    <w:rPr>
      <w:rFonts w:ascii="Arial" w:hAnsi="Arial"/>
      <w:sz w:val="20"/>
    </w:rPr>
  </w:style>
  <w:style w:type="character" w:customStyle="1" w:styleId="WW8Num10z0">
    <w:name w:val="WW8Num10z0"/>
    <w:rsid w:val="00C51E86"/>
    <w:rPr>
      <w:rFonts w:ascii="Arial" w:hAnsi="Arial"/>
    </w:rPr>
  </w:style>
  <w:style w:type="character" w:customStyle="1" w:styleId="WW8Num10z2">
    <w:name w:val="WW8Num10z2"/>
    <w:rsid w:val="00C51E86"/>
    <w:rPr>
      <w:rFonts w:ascii="Wingdings" w:hAnsi="Wingdings"/>
    </w:rPr>
  </w:style>
  <w:style w:type="character" w:customStyle="1" w:styleId="WW8Num10z4">
    <w:name w:val="WW8Num10z4"/>
    <w:rsid w:val="00C51E86"/>
    <w:rPr>
      <w:rFonts w:ascii="Courier New" w:hAnsi="Courier New"/>
    </w:rPr>
  </w:style>
  <w:style w:type="character" w:customStyle="1" w:styleId="WW8Num11z0">
    <w:name w:val="WW8Num11z0"/>
    <w:rsid w:val="00C51E86"/>
    <w:rPr>
      <w:rFonts w:ascii="Arial" w:hAnsi="Arial"/>
    </w:rPr>
  </w:style>
  <w:style w:type="character" w:customStyle="1" w:styleId="WW8Num13z0">
    <w:name w:val="WW8Num13z0"/>
    <w:rsid w:val="00C51E86"/>
    <w:rPr>
      <w:rFonts w:ascii="Arial" w:hAnsi="Arial"/>
      <w:sz w:val="20"/>
    </w:rPr>
  </w:style>
  <w:style w:type="character" w:customStyle="1" w:styleId="WW8Num14z0">
    <w:name w:val="WW8Num14z0"/>
    <w:rsid w:val="00C51E86"/>
    <w:rPr>
      <w:rFonts w:ascii="Tahoma" w:hAnsi="Tahoma"/>
      <w:sz w:val="18"/>
    </w:rPr>
  </w:style>
  <w:style w:type="character" w:customStyle="1" w:styleId="WW8Num15z0">
    <w:name w:val="WW8Num15z0"/>
    <w:rsid w:val="00C51E86"/>
    <w:rPr>
      <w:rFonts w:ascii="Arial" w:hAnsi="Arial"/>
    </w:rPr>
  </w:style>
  <w:style w:type="character" w:customStyle="1" w:styleId="WW8Num18z0">
    <w:name w:val="WW8Num18z0"/>
    <w:rsid w:val="00C51E86"/>
    <w:rPr>
      <w:rFonts w:ascii="Symbol" w:hAnsi="Symbol"/>
    </w:rPr>
  </w:style>
  <w:style w:type="character" w:customStyle="1" w:styleId="WW8Num19z0">
    <w:name w:val="WW8Num19z0"/>
    <w:rsid w:val="00C51E86"/>
    <w:rPr>
      <w:rFonts w:ascii="Arial" w:hAnsi="Arial"/>
      <w:sz w:val="20"/>
    </w:rPr>
  </w:style>
  <w:style w:type="character" w:customStyle="1" w:styleId="WW8Num19z1">
    <w:name w:val="WW8Num19z1"/>
    <w:rsid w:val="00C51E86"/>
    <w:rPr>
      <w:rFonts w:ascii="Symbol" w:hAnsi="Symbol"/>
    </w:rPr>
  </w:style>
  <w:style w:type="character" w:customStyle="1" w:styleId="WW8Num19z2">
    <w:name w:val="WW8Num19z2"/>
    <w:rsid w:val="00C51E86"/>
    <w:rPr>
      <w:rFonts w:ascii="Wingdings" w:hAnsi="Wingdings"/>
    </w:rPr>
  </w:style>
  <w:style w:type="character" w:customStyle="1" w:styleId="WW8Num19z4">
    <w:name w:val="WW8Num19z4"/>
    <w:rsid w:val="00C51E86"/>
    <w:rPr>
      <w:rFonts w:ascii="Courier New" w:hAnsi="Courier New"/>
    </w:rPr>
  </w:style>
  <w:style w:type="character" w:customStyle="1" w:styleId="WW8Num20z0">
    <w:name w:val="WW8Num20z0"/>
    <w:rsid w:val="00C51E86"/>
    <w:rPr>
      <w:rFonts w:ascii="Arial" w:hAnsi="Arial"/>
    </w:rPr>
  </w:style>
  <w:style w:type="character" w:customStyle="1" w:styleId="WW8Num22z3">
    <w:name w:val="WW8Num22z3"/>
    <w:rsid w:val="00C51E86"/>
    <w:rPr>
      <w:rFonts w:ascii="Symbol" w:hAnsi="Symbol"/>
    </w:rPr>
  </w:style>
  <w:style w:type="character" w:customStyle="1" w:styleId="WW8Num25z1">
    <w:name w:val="WW8Num25z1"/>
    <w:rsid w:val="00C51E86"/>
    <w:rPr>
      <w:rFonts w:ascii="Courier New" w:hAnsi="Courier New"/>
    </w:rPr>
  </w:style>
  <w:style w:type="character" w:customStyle="1" w:styleId="WW8Num25z2">
    <w:name w:val="WW8Num25z2"/>
    <w:rsid w:val="00C51E86"/>
    <w:rPr>
      <w:rFonts w:ascii="Wingdings" w:hAnsi="Wingdings"/>
    </w:rPr>
  </w:style>
  <w:style w:type="character" w:customStyle="1" w:styleId="WW8Num25z3">
    <w:name w:val="WW8Num25z3"/>
    <w:rsid w:val="00C51E86"/>
    <w:rPr>
      <w:rFonts w:ascii="Symbol" w:hAnsi="Symbol"/>
    </w:rPr>
  </w:style>
  <w:style w:type="character" w:customStyle="1" w:styleId="WW8Num26z0">
    <w:name w:val="WW8Num26z0"/>
    <w:rsid w:val="00C51E86"/>
    <w:rPr>
      <w:rFonts w:ascii="Arial" w:hAnsi="Arial"/>
    </w:rPr>
  </w:style>
  <w:style w:type="character" w:customStyle="1" w:styleId="WW8Num30z0">
    <w:name w:val="WW8Num30z0"/>
    <w:rsid w:val="00C51E86"/>
    <w:rPr>
      <w:rFonts w:ascii="Symbol" w:hAnsi="Symbol"/>
    </w:rPr>
  </w:style>
  <w:style w:type="character" w:customStyle="1" w:styleId="WW8Num30z1">
    <w:name w:val="WW8Num30z1"/>
    <w:rsid w:val="00C51E86"/>
    <w:rPr>
      <w:rFonts w:ascii="Courier New" w:hAnsi="Courier New"/>
    </w:rPr>
  </w:style>
  <w:style w:type="character" w:customStyle="1" w:styleId="Absatz-Standardschriftart">
    <w:name w:val="Absatz-Standardschriftart"/>
    <w:rsid w:val="00C51E86"/>
  </w:style>
  <w:style w:type="character" w:customStyle="1" w:styleId="WW-Absatz-Standardschriftart">
    <w:name w:val="WW-Absatz-Standardschriftart"/>
    <w:rsid w:val="00C51E86"/>
  </w:style>
  <w:style w:type="character" w:customStyle="1" w:styleId="WW8Num14z1">
    <w:name w:val="WW8Num14z1"/>
    <w:rsid w:val="00C51E86"/>
    <w:rPr>
      <w:rFonts w:ascii="OpenSymbol" w:hAnsi="OpenSymbol"/>
    </w:rPr>
  </w:style>
  <w:style w:type="character" w:customStyle="1" w:styleId="WW8Num16z0">
    <w:name w:val="WW8Num16z0"/>
    <w:rsid w:val="00C51E86"/>
    <w:rPr>
      <w:rFonts w:ascii="Tahoma" w:hAnsi="Tahoma"/>
      <w:sz w:val="18"/>
    </w:rPr>
  </w:style>
  <w:style w:type="character" w:customStyle="1" w:styleId="WW8Num21z0">
    <w:name w:val="WW8Num21z0"/>
    <w:rsid w:val="00C51E86"/>
    <w:rPr>
      <w:sz w:val="17"/>
    </w:rPr>
  </w:style>
  <w:style w:type="character" w:customStyle="1" w:styleId="WW8Num21z1">
    <w:name w:val="WW8Num21z1"/>
    <w:rsid w:val="00C51E86"/>
    <w:rPr>
      <w:rFonts w:ascii="Courier New" w:hAnsi="Courier New"/>
    </w:rPr>
  </w:style>
  <w:style w:type="character" w:customStyle="1" w:styleId="WW8Num21z2">
    <w:name w:val="WW8Num21z2"/>
    <w:rsid w:val="00C51E86"/>
    <w:rPr>
      <w:rFonts w:ascii="Wingdings" w:hAnsi="Wingdings"/>
    </w:rPr>
  </w:style>
  <w:style w:type="character" w:customStyle="1" w:styleId="WW8Num21z4">
    <w:name w:val="WW8Num21z4"/>
    <w:rsid w:val="00C51E86"/>
    <w:rPr>
      <w:rFonts w:ascii="Courier New" w:hAnsi="Courier New"/>
    </w:rPr>
  </w:style>
  <w:style w:type="character" w:customStyle="1" w:styleId="WW8Num22z0">
    <w:name w:val="WW8Num22z0"/>
    <w:rsid w:val="00C51E86"/>
    <w:rPr>
      <w:sz w:val="17"/>
    </w:rPr>
  </w:style>
  <w:style w:type="character" w:customStyle="1" w:styleId="WW8Num24z3">
    <w:name w:val="WW8Num24z3"/>
    <w:rsid w:val="00C51E86"/>
    <w:rPr>
      <w:rFonts w:ascii="Symbol" w:hAnsi="Symbol"/>
    </w:rPr>
  </w:style>
  <w:style w:type="character" w:customStyle="1" w:styleId="WW8Num27z1">
    <w:name w:val="WW8Num27z1"/>
    <w:rsid w:val="00C51E86"/>
    <w:rPr>
      <w:rFonts w:ascii="Courier New" w:hAnsi="Courier New"/>
    </w:rPr>
  </w:style>
  <w:style w:type="character" w:customStyle="1" w:styleId="WW8Num27z2">
    <w:name w:val="WW8Num27z2"/>
    <w:rsid w:val="00C51E86"/>
    <w:rPr>
      <w:rFonts w:ascii="Wingdings" w:hAnsi="Wingdings"/>
    </w:rPr>
  </w:style>
  <w:style w:type="character" w:customStyle="1" w:styleId="WW8Num27z3">
    <w:name w:val="WW8Num27z3"/>
    <w:rsid w:val="00C51E86"/>
    <w:rPr>
      <w:rFonts w:ascii="Symbol" w:hAnsi="Symbol"/>
    </w:rPr>
  </w:style>
  <w:style w:type="character" w:customStyle="1" w:styleId="WW8Num28z0">
    <w:name w:val="WW8Num28z0"/>
    <w:rsid w:val="00C51E86"/>
    <w:rPr>
      <w:rFonts w:ascii="Symbol" w:hAnsi="Symbol"/>
    </w:rPr>
  </w:style>
  <w:style w:type="character" w:customStyle="1" w:styleId="Fuentedeprrafopredeter18">
    <w:name w:val="Fuente de párrafo predeter.18"/>
    <w:rsid w:val="00C51E86"/>
  </w:style>
  <w:style w:type="character" w:customStyle="1" w:styleId="WW-Absatz-Standardschriftart1">
    <w:name w:val="WW-Absatz-Standardschriftart1"/>
    <w:rsid w:val="00C51E86"/>
  </w:style>
  <w:style w:type="character" w:customStyle="1" w:styleId="WW-Absatz-Standardschriftart11">
    <w:name w:val="WW-Absatz-Standardschriftart11"/>
    <w:rsid w:val="00C51E86"/>
  </w:style>
  <w:style w:type="character" w:customStyle="1" w:styleId="WW8Num22z1">
    <w:name w:val="WW8Num22z1"/>
    <w:rsid w:val="00C51E86"/>
    <w:rPr>
      <w:rFonts w:ascii="Symbol" w:hAnsi="Symbol"/>
    </w:rPr>
  </w:style>
  <w:style w:type="character" w:customStyle="1" w:styleId="WW8Num22z2">
    <w:name w:val="WW8Num22z2"/>
    <w:rsid w:val="00C51E86"/>
    <w:rPr>
      <w:rFonts w:ascii="Wingdings" w:hAnsi="Wingdings"/>
    </w:rPr>
  </w:style>
  <w:style w:type="character" w:customStyle="1" w:styleId="WW8Num22z4">
    <w:name w:val="WW8Num22z4"/>
    <w:rsid w:val="00C51E86"/>
    <w:rPr>
      <w:rFonts w:ascii="Courier New" w:hAnsi="Courier New"/>
    </w:rPr>
  </w:style>
  <w:style w:type="character" w:customStyle="1" w:styleId="WW8Num23z0">
    <w:name w:val="WW8Num23z0"/>
    <w:rsid w:val="00C51E86"/>
    <w:rPr>
      <w:rFonts w:ascii="Symbol" w:hAnsi="Symbol"/>
    </w:rPr>
  </w:style>
  <w:style w:type="character" w:customStyle="1" w:styleId="WW8Num26z3">
    <w:name w:val="WW8Num26z3"/>
    <w:rsid w:val="00C51E86"/>
    <w:rPr>
      <w:rFonts w:ascii="Symbol" w:hAnsi="Symbol"/>
    </w:rPr>
  </w:style>
  <w:style w:type="character" w:customStyle="1" w:styleId="WW8Num29z1">
    <w:name w:val="WW8Num29z1"/>
    <w:rsid w:val="00C51E86"/>
    <w:rPr>
      <w:rFonts w:ascii="Courier New" w:hAnsi="Courier New"/>
    </w:rPr>
  </w:style>
  <w:style w:type="character" w:customStyle="1" w:styleId="WW8Num29z2">
    <w:name w:val="WW8Num29z2"/>
    <w:rsid w:val="00C51E86"/>
    <w:rPr>
      <w:rFonts w:ascii="Wingdings" w:hAnsi="Wingdings"/>
    </w:rPr>
  </w:style>
  <w:style w:type="character" w:customStyle="1" w:styleId="WW8Num29z3">
    <w:name w:val="WW8Num29z3"/>
    <w:rsid w:val="00C51E86"/>
    <w:rPr>
      <w:rFonts w:ascii="Symbol" w:hAnsi="Symbol"/>
    </w:rPr>
  </w:style>
  <w:style w:type="character" w:customStyle="1" w:styleId="WW-Absatz-Standardschriftart111">
    <w:name w:val="WW-Absatz-Standardschriftart111"/>
    <w:rsid w:val="00C51E86"/>
  </w:style>
  <w:style w:type="character" w:customStyle="1" w:styleId="WW8Num2z3">
    <w:name w:val="WW8Num2z3"/>
    <w:rsid w:val="00C51E86"/>
    <w:rPr>
      <w:rFonts w:ascii="Symbol" w:hAnsi="Symbol"/>
    </w:rPr>
  </w:style>
  <w:style w:type="character" w:customStyle="1" w:styleId="WW8Num7z0">
    <w:name w:val="WW8Num7z0"/>
    <w:rsid w:val="00C51E86"/>
    <w:rPr>
      <w:rFonts w:ascii="Arial" w:hAnsi="Arial"/>
      <w:sz w:val="20"/>
    </w:rPr>
  </w:style>
  <w:style w:type="character" w:customStyle="1" w:styleId="WW8Num20z2">
    <w:name w:val="WW8Num20z2"/>
    <w:rsid w:val="00C51E86"/>
    <w:rPr>
      <w:rFonts w:ascii="Wingdings" w:hAnsi="Wingdings"/>
    </w:rPr>
  </w:style>
  <w:style w:type="character" w:customStyle="1" w:styleId="WW8Num20z4">
    <w:name w:val="WW8Num20z4"/>
    <w:rsid w:val="00C51E86"/>
    <w:rPr>
      <w:rFonts w:ascii="Courier New" w:hAnsi="Courier New"/>
    </w:rPr>
  </w:style>
  <w:style w:type="character" w:customStyle="1" w:styleId="WW8Num24z1">
    <w:name w:val="WW8Num24z1"/>
    <w:rsid w:val="00C51E86"/>
    <w:rPr>
      <w:rFonts w:ascii="Courier New" w:hAnsi="Courier New"/>
    </w:rPr>
  </w:style>
  <w:style w:type="character" w:customStyle="1" w:styleId="WW8Num25z0">
    <w:name w:val="WW8Num25z0"/>
    <w:rsid w:val="00C51E86"/>
    <w:rPr>
      <w:rFonts w:ascii="Symbol" w:hAnsi="Symbol"/>
    </w:rPr>
  </w:style>
  <w:style w:type="character" w:customStyle="1" w:styleId="WW8Num26z1">
    <w:name w:val="WW8Num26z1"/>
    <w:rsid w:val="00C51E86"/>
    <w:rPr>
      <w:rFonts w:ascii="Courier New" w:hAnsi="Courier New"/>
    </w:rPr>
  </w:style>
  <w:style w:type="character" w:customStyle="1" w:styleId="WW8Num26z2">
    <w:name w:val="WW8Num26z2"/>
    <w:rsid w:val="00C51E86"/>
    <w:rPr>
      <w:rFonts w:ascii="Wingdings" w:hAnsi="Wingdings"/>
    </w:rPr>
  </w:style>
  <w:style w:type="character" w:customStyle="1" w:styleId="WW8Num30z2">
    <w:name w:val="WW8Num30z2"/>
    <w:rsid w:val="00C51E86"/>
    <w:rPr>
      <w:rFonts w:ascii="Wingdings" w:hAnsi="Wingdings"/>
    </w:rPr>
  </w:style>
  <w:style w:type="character" w:customStyle="1" w:styleId="WW8Num31z0">
    <w:name w:val="WW8Num31z0"/>
    <w:rsid w:val="00C51E86"/>
    <w:rPr>
      <w:rFonts w:ascii="Symbol" w:hAnsi="Symbol"/>
    </w:rPr>
  </w:style>
  <w:style w:type="character" w:customStyle="1" w:styleId="WW8Num31z1">
    <w:name w:val="WW8Num31z1"/>
    <w:rsid w:val="00C51E86"/>
    <w:rPr>
      <w:rFonts w:ascii="Courier New" w:hAnsi="Courier New"/>
    </w:rPr>
  </w:style>
  <w:style w:type="character" w:customStyle="1" w:styleId="WW8Num31z2">
    <w:name w:val="WW8Num31z2"/>
    <w:rsid w:val="00C51E86"/>
    <w:rPr>
      <w:rFonts w:ascii="Wingdings" w:hAnsi="Wingdings"/>
    </w:rPr>
  </w:style>
  <w:style w:type="character" w:customStyle="1" w:styleId="WW8Num32z0">
    <w:name w:val="WW8Num32z0"/>
    <w:rsid w:val="00C51E86"/>
    <w:rPr>
      <w:b/>
    </w:rPr>
  </w:style>
  <w:style w:type="character" w:customStyle="1" w:styleId="WW8Num33z0">
    <w:name w:val="WW8Num33z0"/>
    <w:rsid w:val="00C51E86"/>
  </w:style>
  <w:style w:type="character" w:customStyle="1" w:styleId="WW8Num34z0">
    <w:name w:val="WW8Num34z0"/>
    <w:rsid w:val="00C51E86"/>
    <w:rPr>
      <w:rFonts w:ascii="Symbol" w:hAnsi="Symbol"/>
      <w:color w:val="auto"/>
    </w:rPr>
  </w:style>
  <w:style w:type="character" w:customStyle="1" w:styleId="WW8Num34z1">
    <w:name w:val="WW8Num34z1"/>
    <w:rsid w:val="00C51E86"/>
    <w:rPr>
      <w:rFonts w:ascii="Symbol" w:hAnsi="Symbol"/>
    </w:rPr>
  </w:style>
  <w:style w:type="character" w:customStyle="1" w:styleId="WW8Num34z2">
    <w:name w:val="WW8Num34z2"/>
    <w:rsid w:val="00C51E86"/>
    <w:rPr>
      <w:rFonts w:ascii="Wingdings" w:hAnsi="Wingdings"/>
    </w:rPr>
  </w:style>
  <w:style w:type="character" w:customStyle="1" w:styleId="WW8Num34z4">
    <w:name w:val="WW8Num34z4"/>
    <w:rsid w:val="00C51E86"/>
    <w:rPr>
      <w:rFonts w:ascii="Courier New" w:hAnsi="Courier New"/>
    </w:rPr>
  </w:style>
  <w:style w:type="character" w:customStyle="1" w:styleId="WW8Num35z0">
    <w:name w:val="WW8Num35z0"/>
    <w:rsid w:val="00C51E86"/>
    <w:rPr>
      <w:b/>
    </w:rPr>
  </w:style>
  <w:style w:type="character" w:customStyle="1" w:styleId="WW8Num36z1">
    <w:name w:val="WW8Num36z1"/>
    <w:rsid w:val="00C51E86"/>
    <w:rPr>
      <w:rFonts w:ascii="Courier New" w:hAnsi="Courier New"/>
    </w:rPr>
  </w:style>
  <w:style w:type="character" w:customStyle="1" w:styleId="WW8Num36z2">
    <w:name w:val="WW8Num36z2"/>
    <w:rsid w:val="00C51E86"/>
    <w:rPr>
      <w:rFonts w:ascii="Wingdings" w:hAnsi="Wingdings"/>
    </w:rPr>
  </w:style>
  <w:style w:type="character" w:customStyle="1" w:styleId="WW8Num36z3">
    <w:name w:val="WW8Num36z3"/>
    <w:rsid w:val="00C51E86"/>
    <w:rPr>
      <w:rFonts w:ascii="Symbol" w:hAnsi="Symbol"/>
    </w:rPr>
  </w:style>
  <w:style w:type="character" w:customStyle="1" w:styleId="Fuentedeprrafopredeter17">
    <w:name w:val="Fuente de párrafo predeter.17"/>
    <w:rsid w:val="00C51E86"/>
  </w:style>
  <w:style w:type="character" w:customStyle="1" w:styleId="WW8Num1z3">
    <w:name w:val="WW8Num1z3"/>
    <w:rsid w:val="00C51E86"/>
    <w:rPr>
      <w:rFonts w:ascii="Symbol" w:hAnsi="Symbol"/>
    </w:rPr>
  </w:style>
  <w:style w:type="character" w:customStyle="1" w:styleId="WW-Absatz-Standardschriftart1111">
    <w:name w:val="WW-Absatz-Standardschriftart1111"/>
    <w:rsid w:val="00C51E86"/>
  </w:style>
  <w:style w:type="character" w:customStyle="1" w:styleId="Fuentedeprrafopredeter16">
    <w:name w:val="Fuente de párrafo predeter.16"/>
    <w:rsid w:val="00C51E86"/>
  </w:style>
  <w:style w:type="character" w:customStyle="1" w:styleId="WW-Absatz-Standardschriftart11111">
    <w:name w:val="WW-Absatz-Standardschriftart11111"/>
    <w:rsid w:val="00C51E86"/>
  </w:style>
  <w:style w:type="character" w:customStyle="1" w:styleId="WW-Absatz-Standardschriftart111111">
    <w:name w:val="WW-Absatz-Standardschriftart111111"/>
    <w:rsid w:val="00C51E86"/>
  </w:style>
  <w:style w:type="character" w:customStyle="1" w:styleId="WW-Absatz-Standardschriftart1111111">
    <w:name w:val="WW-Absatz-Standardschriftart1111111"/>
    <w:rsid w:val="00C51E86"/>
  </w:style>
  <w:style w:type="character" w:customStyle="1" w:styleId="WW-Absatz-Standardschriftart11111111">
    <w:name w:val="WW-Absatz-Standardschriftart11111111"/>
    <w:rsid w:val="00C51E86"/>
  </w:style>
  <w:style w:type="character" w:customStyle="1" w:styleId="WW-Absatz-Standardschriftart111111111">
    <w:name w:val="WW-Absatz-Standardschriftart111111111"/>
    <w:rsid w:val="00C51E86"/>
  </w:style>
  <w:style w:type="character" w:customStyle="1" w:styleId="WW-Absatz-Standardschriftart1111111111">
    <w:name w:val="WW-Absatz-Standardschriftart1111111111"/>
    <w:rsid w:val="00C51E86"/>
  </w:style>
  <w:style w:type="character" w:customStyle="1" w:styleId="WW-Absatz-Standardschriftart11111111111">
    <w:name w:val="WW-Absatz-Standardschriftart11111111111"/>
    <w:rsid w:val="00C51E86"/>
  </w:style>
  <w:style w:type="character" w:customStyle="1" w:styleId="Fuentedeprrafopredeter15">
    <w:name w:val="Fuente de párrafo predeter.15"/>
    <w:rsid w:val="00C51E86"/>
  </w:style>
  <w:style w:type="character" w:customStyle="1" w:styleId="WW-Absatz-Standardschriftart111111111111">
    <w:name w:val="WW-Absatz-Standardschriftart111111111111"/>
    <w:rsid w:val="00C51E86"/>
  </w:style>
  <w:style w:type="character" w:customStyle="1" w:styleId="WW-Absatz-Standardschriftart1111111111111">
    <w:name w:val="WW-Absatz-Standardschriftart1111111111111"/>
    <w:rsid w:val="00C51E86"/>
  </w:style>
  <w:style w:type="character" w:customStyle="1" w:styleId="WW-Absatz-Standardschriftart11111111111111">
    <w:name w:val="WW-Absatz-Standardschriftart11111111111111"/>
    <w:rsid w:val="00C51E86"/>
  </w:style>
  <w:style w:type="character" w:customStyle="1" w:styleId="WW-Absatz-Standardschriftart111111111111111">
    <w:name w:val="WW-Absatz-Standardschriftart111111111111111"/>
    <w:rsid w:val="00C51E86"/>
  </w:style>
  <w:style w:type="character" w:customStyle="1" w:styleId="WW-Absatz-Standardschriftart1111111111111111">
    <w:name w:val="WW-Absatz-Standardschriftart1111111111111111"/>
    <w:rsid w:val="00C51E86"/>
  </w:style>
  <w:style w:type="character" w:customStyle="1" w:styleId="WW-Absatz-Standardschriftart11111111111111111">
    <w:name w:val="WW-Absatz-Standardschriftart11111111111111111"/>
    <w:rsid w:val="00C51E86"/>
  </w:style>
  <w:style w:type="character" w:customStyle="1" w:styleId="Fuentedeprrafopredeter14">
    <w:name w:val="Fuente de párrafo predeter.14"/>
    <w:rsid w:val="00C51E86"/>
  </w:style>
  <w:style w:type="character" w:customStyle="1" w:styleId="Fuentedeprrafopredeter13">
    <w:name w:val="Fuente de párrafo predeter.13"/>
    <w:rsid w:val="00C51E86"/>
  </w:style>
  <w:style w:type="character" w:customStyle="1" w:styleId="WW-Absatz-Standardschriftart111111111111111111">
    <w:name w:val="WW-Absatz-Standardschriftart111111111111111111"/>
    <w:rsid w:val="00C51E86"/>
  </w:style>
  <w:style w:type="character" w:customStyle="1" w:styleId="Fuentedeprrafopredeter12">
    <w:name w:val="Fuente de párrafo predeter.12"/>
    <w:rsid w:val="00C51E86"/>
  </w:style>
  <w:style w:type="character" w:customStyle="1" w:styleId="WW-Absatz-Standardschriftart1111111111111111111">
    <w:name w:val="WW-Absatz-Standardschriftart1111111111111111111"/>
    <w:rsid w:val="00C51E86"/>
  </w:style>
  <w:style w:type="character" w:customStyle="1" w:styleId="WW-Absatz-Standardschriftart11111111111111111111">
    <w:name w:val="WW-Absatz-Standardschriftart11111111111111111111"/>
    <w:rsid w:val="00C51E86"/>
  </w:style>
  <w:style w:type="character" w:customStyle="1" w:styleId="WW-Absatz-Standardschriftart111111111111111111111">
    <w:name w:val="WW-Absatz-Standardschriftart111111111111111111111"/>
    <w:rsid w:val="00C51E86"/>
  </w:style>
  <w:style w:type="character" w:customStyle="1" w:styleId="WW-Absatz-Standardschriftart1111111111111111111111">
    <w:name w:val="WW-Absatz-Standardschriftart1111111111111111111111"/>
    <w:rsid w:val="00C51E86"/>
  </w:style>
  <w:style w:type="character" w:customStyle="1" w:styleId="WW-Absatz-Standardschriftart11111111111111111111111">
    <w:name w:val="WW-Absatz-Standardschriftart11111111111111111111111"/>
    <w:rsid w:val="00C51E86"/>
  </w:style>
  <w:style w:type="character" w:customStyle="1" w:styleId="WW-Absatz-Standardschriftart111111111111111111111111">
    <w:name w:val="WW-Absatz-Standardschriftart111111111111111111111111"/>
    <w:rsid w:val="00C51E86"/>
  </w:style>
  <w:style w:type="character" w:customStyle="1" w:styleId="WW-Absatz-Standardschriftart1111111111111111111111111">
    <w:name w:val="WW-Absatz-Standardschriftart1111111111111111111111111"/>
    <w:rsid w:val="00C51E86"/>
  </w:style>
  <w:style w:type="character" w:customStyle="1" w:styleId="WW-Absatz-Standardschriftart11111111111111111111111111">
    <w:name w:val="WW-Absatz-Standardschriftart11111111111111111111111111"/>
    <w:rsid w:val="00C51E86"/>
  </w:style>
  <w:style w:type="character" w:customStyle="1" w:styleId="WW-Absatz-Standardschriftart111111111111111111111111111">
    <w:name w:val="WW-Absatz-Standardschriftart111111111111111111111111111"/>
    <w:rsid w:val="00C51E86"/>
  </w:style>
  <w:style w:type="character" w:customStyle="1" w:styleId="WW-Absatz-Standardschriftart1111111111111111111111111111">
    <w:name w:val="WW-Absatz-Standardschriftart1111111111111111111111111111"/>
    <w:rsid w:val="00C51E86"/>
  </w:style>
  <w:style w:type="character" w:customStyle="1" w:styleId="WW-Absatz-Standardschriftart11111111111111111111111111111">
    <w:name w:val="WW-Absatz-Standardschriftart11111111111111111111111111111"/>
    <w:rsid w:val="00C51E86"/>
  </w:style>
  <w:style w:type="character" w:customStyle="1" w:styleId="WW-Absatz-Standardschriftart111111111111111111111111111111">
    <w:name w:val="WW-Absatz-Standardschriftart111111111111111111111111111111"/>
    <w:rsid w:val="00C51E86"/>
  </w:style>
  <w:style w:type="character" w:customStyle="1" w:styleId="WW-Absatz-Standardschriftart1111111111111111111111111111111">
    <w:name w:val="WW-Absatz-Standardschriftart1111111111111111111111111111111"/>
    <w:rsid w:val="00C51E86"/>
  </w:style>
  <w:style w:type="character" w:customStyle="1" w:styleId="WW-Absatz-Standardschriftart11111111111111111111111111111111">
    <w:name w:val="WW-Absatz-Standardschriftart11111111111111111111111111111111"/>
    <w:rsid w:val="00C51E86"/>
  </w:style>
  <w:style w:type="character" w:customStyle="1" w:styleId="WW-Absatz-Standardschriftart111111111111111111111111111111111">
    <w:name w:val="WW-Absatz-Standardschriftart111111111111111111111111111111111"/>
    <w:rsid w:val="00C51E86"/>
  </w:style>
  <w:style w:type="character" w:customStyle="1" w:styleId="WW-Absatz-Standardschriftart1111111111111111111111111111111111">
    <w:name w:val="WW-Absatz-Standardschriftart1111111111111111111111111111111111"/>
    <w:rsid w:val="00C51E86"/>
  </w:style>
  <w:style w:type="character" w:customStyle="1" w:styleId="WW-Absatz-Standardschriftart11111111111111111111111111111111111">
    <w:name w:val="WW-Absatz-Standardschriftart11111111111111111111111111111111111"/>
    <w:rsid w:val="00C51E86"/>
  </w:style>
  <w:style w:type="character" w:customStyle="1" w:styleId="WW-Absatz-Standardschriftart111111111111111111111111111111111111">
    <w:name w:val="WW-Absatz-Standardschriftart111111111111111111111111111111111111"/>
    <w:rsid w:val="00C51E86"/>
  </w:style>
  <w:style w:type="character" w:customStyle="1" w:styleId="WW-Absatz-Standardschriftart1111111111111111111111111111111111111">
    <w:name w:val="WW-Absatz-Standardschriftart1111111111111111111111111111111111111"/>
    <w:rsid w:val="00C51E86"/>
  </w:style>
  <w:style w:type="character" w:customStyle="1" w:styleId="WW-Absatz-Standardschriftart11111111111111111111111111111111111111">
    <w:name w:val="WW-Absatz-Standardschriftart11111111111111111111111111111111111111"/>
    <w:rsid w:val="00C51E86"/>
  </w:style>
  <w:style w:type="character" w:customStyle="1" w:styleId="WW8Num9z0">
    <w:name w:val="WW8Num9z0"/>
    <w:rsid w:val="00C51E86"/>
    <w:rPr>
      <w:rFonts w:ascii="Arial" w:hAnsi="Arial"/>
    </w:rPr>
  </w:style>
  <w:style w:type="character" w:customStyle="1" w:styleId="WW-Absatz-Standardschriftart111111111111111111111111111111111111111">
    <w:name w:val="WW-Absatz-Standardschriftart111111111111111111111111111111111111111"/>
    <w:rsid w:val="00C51E86"/>
  </w:style>
  <w:style w:type="character" w:customStyle="1" w:styleId="WW-Absatz-Standardschriftart1111111111111111111111111111111111111111">
    <w:name w:val="WW-Absatz-Standardschriftart1111111111111111111111111111111111111111"/>
    <w:rsid w:val="00C51E86"/>
  </w:style>
  <w:style w:type="character" w:customStyle="1" w:styleId="WW-Absatz-Standardschriftart11111111111111111111111111111111111111111">
    <w:name w:val="WW-Absatz-Standardschriftart11111111111111111111111111111111111111111"/>
    <w:rsid w:val="00C51E86"/>
  </w:style>
  <w:style w:type="character" w:customStyle="1" w:styleId="WW-Absatz-Standardschriftart111111111111111111111111111111111111111111">
    <w:name w:val="WW-Absatz-Standardschriftart111111111111111111111111111111111111111111"/>
    <w:rsid w:val="00C51E86"/>
  </w:style>
  <w:style w:type="character" w:customStyle="1" w:styleId="WW-Absatz-Standardschriftart1111111111111111111111111111111111111111111">
    <w:name w:val="WW-Absatz-Standardschriftart1111111111111111111111111111111111111111111"/>
    <w:rsid w:val="00C51E86"/>
  </w:style>
  <w:style w:type="character" w:customStyle="1" w:styleId="Fuentedeprrafopredeter11">
    <w:name w:val="Fuente de párrafo predeter.11"/>
    <w:rsid w:val="00C51E86"/>
  </w:style>
  <w:style w:type="character" w:customStyle="1" w:styleId="WW-Absatz-Standardschriftart11111111111111111111111111111111111111111111">
    <w:name w:val="WW-Absatz-Standardschriftart11111111111111111111111111111111111111111111"/>
    <w:rsid w:val="00C51E86"/>
  </w:style>
  <w:style w:type="character" w:customStyle="1" w:styleId="WW-Absatz-Standardschriftart111111111111111111111111111111111111111111111">
    <w:name w:val="WW-Absatz-Standardschriftart111111111111111111111111111111111111111111111"/>
    <w:rsid w:val="00C51E86"/>
  </w:style>
  <w:style w:type="character" w:customStyle="1" w:styleId="WW-Absatz-Standardschriftart1111111111111111111111111111111111111111111111">
    <w:name w:val="WW-Absatz-Standardschriftart1111111111111111111111111111111111111111111111"/>
    <w:rsid w:val="00C51E86"/>
  </w:style>
  <w:style w:type="character" w:customStyle="1" w:styleId="WW-Absatz-Standardschriftart11111111111111111111111111111111111111111111111">
    <w:name w:val="WW-Absatz-Standardschriftart11111111111111111111111111111111111111111111111"/>
    <w:rsid w:val="00C51E86"/>
  </w:style>
  <w:style w:type="character" w:customStyle="1" w:styleId="Fuentedeprrafopredeter10">
    <w:name w:val="Fuente de párrafo predeter.10"/>
    <w:rsid w:val="00C51E86"/>
  </w:style>
  <w:style w:type="character" w:customStyle="1" w:styleId="WW-Absatz-Standardschriftart111111111111111111111111111111111111111111111111">
    <w:name w:val="WW-Absatz-Standardschriftart111111111111111111111111111111111111111111111111"/>
    <w:rsid w:val="00C51E86"/>
  </w:style>
  <w:style w:type="character" w:customStyle="1" w:styleId="WW-Absatz-Standardschriftart1111111111111111111111111111111111111111111111111">
    <w:name w:val="WW-Absatz-Standardschriftart1111111111111111111111111111111111111111111111111"/>
    <w:rsid w:val="00C51E86"/>
  </w:style>
  <w:style w:type="character" w:customStyle="1" w:styleId="WW-Absatz-Standardschriftart11111111111111111111111111111111111111111111111111">
    <w:name w:val="WW-Absatz-Standardschriftart11111111111111111111111111111111111111111111111111"/>
    <w:rsid w:val="00C51E86"/>
  </w:style>
  <w:style w:type="character" w:customStyle="1" w:styleId="Fuentedeprrafopredeter9">
    <w:name w:val="Fuente de párrafo predeter.9"/>
    <w:rsid w:val="00C51E86"/>
  </w:style>
  <w:style w:type="character" w:customStyle="1" w:styleId="WW-Absatz-Standardschriftart111111111111111111111111111111111111111111111111111">
    <w:name w:val="WW-Absatz-Standardschriftart111111111111111111111111111111111111111111111111111"/>
    <w:rsid w:val="00C51E86"/>
  </w:style>
  <w:style w:type="character" w:customStyle="1" w:styleId="WW-Absatz-Standardschriftart1111111111111111111111111111111111111111111111111111">
    <w:name w:val="WW-Absatz-Standardschriftart1111111111111111111111111111111111111111111111111111"/>
    <w:rsid w:val="00C51E86"/>
  </w:style>
  <w:style w:type="character" w:customStyle="1" w:styleId="WW-Absatz-Standardschriftart11111111111111111111111111111111111111111111111111111">
    <w:name w:val="WW-Absatz-Standardschriftart11111111111111111111111111111111111111111111111111111"/>
    <w:rsid w:val="00C51E86"/>
  </w:style>
  <w:style w:type="character" w:customStyle="1" w:styleId="Fuentedeprrafopredeter8">
    <w:name w:val="Fuente de párrafo predeter.8"/>
    <w:rsid w:val="00C51E86"/>
  </w:style>
  <w:style w:type="character" w:customStyle="1" w:styleId="WW-Absatz-Standardschriftart111111111111111111111111111111111111111111111111111111">
    <w:name w:val="WW-Absatz-Standardschriftart111111111111111111111111111111111111111111111111111111"/>
    <w:rsid w:val="00C51E86"/>
  </w:style>
  <w:style w:type="character" w:customStyle="1" w:styleId="WW-Absatz-Standardschriftart1111111111111111111111111111111111111111111111111111111">
    <w:name w:val="WW-Absatz-Standardschriftart1111111111111111111111111111111111111111111111111111111"/>
    <w:rsid w:val="00C51E86"/>
  </w:style>
  <w:style w:type="character" w:customStyle="1" w:styleId="WW-Absatz-Standardschriftart11111111111111111111111111111111111111111111111111111111">
    <w:name w:val="WW-Absatz-Standardschriftart11111111111111111111111111111111111111111111111111111111"/>
    <w:rsid w:val="00C51E86"/>
  </w:style>
  <w:style w:type="character" w:customStyle="1" w:styleId="WW-Absatz-Standardschriftart111111111111111111111111111111111111111111111111111111111">
    <w:name w:val="WW-Absatz-Standardschriftart111111111111111111111111111111111111111111111111111111111"/>
    <w:rsid w:val="00C51E86"/>
  </w:style>
  <w:style w:type="character" w:customStyle="1" w:styleId="WW-Absatz-Standardschriftart1111111111111111111111111111111111111111111111111111111111">
    <w:name w:val="WW-Absatz-Standardschriftart1111111111111111111111111111111111111111111111111111111111"/>
    <w:rsid w:val="00C51E86"/>
  </w:style>
  <w:style w:type="character" w:customStyle="1" w:styleId="WW-Absatz-Standardschriftart11111111111111111111111111111111111111111111111111111111111">
    <w:name w:val="WW-Absatz-Standardschriftart11111111111111111111111111111111111111111111111111111111111"/>
    <w:rsid w:val="00C51E86"/>
  </w:style>
  <w:style w:type="character" w:customStyle="1" w:styleId="Fuentedeprrafopredeter7">
    <w:name w:val="Fuente de párrafo predeter.7"/>
    <w:rsid w:val="00C51E86"/>
  </w:style>
  <w:style w:type="character" w:customStyle="1" w:styleId="WW-Absatz-Standardschriftart111111111111111111111111111111111111111111111111111111111111">
    <w:name w:val="WW-Absatz-Standardschriftart111111111111111111111111111111111111111111111111111111111111"/>
    <w:rsid w:val="00C51E86"/>
  </w:style>
  <w:style w:type="character" w:customStyle="1" w:styleId="WW-Absatz-Standardschriftart1111111111111111111111111111111111111111111111111111111111111">
    <w:name w:val="WW-Absatz-Standardschriftart1111111111111111111111111111111111111111111111111111111111111"/>
    <w:rsid w:val="00C51E86"/>
  </w:style>
  <w:style w:type="character" w:customStyle="1" w:styleId="WW-Absatz-Standardschriftart11111111111111111111111111111111111111111111111111111111111111">
    <w:name w:val="WW-Absatz-Standardschriftart11111111111111111111111111111111111111111111111111111111111111"/>
    <w:rsid w:val="00C51E86"/>
  </w:style>
  <w:style w:type="character" w:customStyle="1" w:styleId="WW-Absatz-Standardschriftart111111111111111111111111111111111111111111111111111111111111111">
    <w:name w:val="WW-Absatz-Standardschriftart111111111111111111111111111111111111111111111111111111111111111"/>
    <w:rsid w:val="00C51E86"/>
  </w:style>
  <w:style w:type="character" w:customStyle="1" w:styleId="WW-Absatz-Standardschriftart1111111111111111111111111111111111111111111111111111111111111111">
    <w:name w:val="WW-Absatz-Standardschriftart1111111111111111111111111111111111111111111111111111111111111111"/>
    <w:rsid w:val="00C51E86"/>
  </w:style>
  <w:style w:type="character" w:customStyle="1" w:styleId="WW-Absatz-Standardschriftart11111111111111111111111111111111111111111111111111111111111111111">
    <w:name w:val="WW-Absatz-Standardschriftart11111111111111111111111111111111111111111111111111111111111111111"/>
    <w:rsid w:val="00C51E86"/>
  </w:style>
  <w:style w:type="character" w:customStyle="1" w:styleId="WW-Absatz-Standardschriftart111111111111111111111111111111111111111111111111111111111111111111">
    <w:name w:val="WW-Absatz-Standardschriftart111111111111111111111111111111111111111111111111111111111111111111"/>
    <w:rsid w:val="00C51E86"/>
  </w:style>
  <w:style w:type="character" w:customStyle="1" w:styleId="WW-Absatz-Standardschriftart1111111111111111111111111111111111111111111111111111111111111111111">
    <w:name w:val="WW-Absatz-Standardschriftart1111111111111111111111111111111111111111111111111111111111111111111"/>
    <w:rsid w:val="00C51E86"/>
  </w:style>
  <w:style w:type="character" w:customStyle="1" w:styleId="WW8NumSt17z0">
    <w:name w:val="WW8NumSt17z0"/>
    <w:rsid w:val="00C51E86"/>
    <w:rPr>
      <w:rFonts w:ascii="Tahoma" w:hAnsi="Tahoma"/>
      <w:spacing w:val="5"/>
      <w:sz w:val="18"/>
    </w:rPr>
  </w:style>
  <w:style w:type="character" w:customStyle="1" w:styleId="Fuentedeprrafopredeter6">
    <w:name w:val="Fuente de párrafo predeter.6"/>
    <w:rsid w:val="00C51E86"/>
  </w:style>
  <w:style w:type="character" w:customStyle="1" w:styleId="WW-Absatz-Standardschriftart11111111111111111111111111111111111111111111111111111111111111111111">
    <w:name w:val="WW-Absatz-Standardschriftart11111111111111111111111111111111111111111111111111111111111111111111"/>
    <w:rsid w:val="00C51E86"/>
  </w:style>
  <w:style w:type="character" w:customStyle="1" w:styleId="WW-Absatz-Standardschriftart111111111111111111111111111111111111111111111111111111111111111111111">
    <w:name w:val="WW-Absatz-Standardschriftart111111111111111111111111111111111111111111111111111111111111111111111"/>
    <w:rsid w:val="00C51E86"/>
  </w:style>
  <w:style w:type="character" w:customStyle="1" w:styleId="WW-Absatz-Standardschriftart1111111111111111111111111111111111111111111111111111111111111111111111">
    <w:name w:val="WW-Absatz-Standardschriftart1111111111111111111111111111111111111111111111111111111111111111111111"/>
    <w:rsid w:val="00C51E86"/>
  </w:style>
  <w:style w:type="character" w:customStyle="1" w:styleId="Fuentedeprrafopredeter5">
    <w:name w:val="Fuente de párrafo predeter.5"/>
    <w:rsid w:val="00C51E86"/>
  </w:style>
  <w:style w:type="character" w:customStyle="1" w:styleId="WW-Absatz-Standardschriftart11111111111111111111111111111111111111111111111111111111111111111111111">
    <w:name w:val="WW-Absatz-Standardschriftart11111111111111111111111111111111111111111111111111111111111111111111111"/>
    <w:rsid w:val="00C51E86"/>
  </w:style>
  <w:style w:type="character" w:customStyle="1" w:styleId="WW-Absatz-Standardschriftart111111111111111111111111111111111111111111111111111111111111111111111111">
    <w:name w:val="WW-Absatz-Standardschriftart111111111111111111111111111111111111111111111111111111111111111111111111"/>
    <w:rsid w:val="00C51E86"/>
  </w:style>
  <w:style w:type="character" w:customStyle="1" w:styleId="WW-Absatz-Standardschriftart1111111111111111111111111111111111111111111111111111111111111111111111111">
    <w:name w:val="WW-Absatz-Standardschriftart1111111111111111111111111111111111111111111111111111111111111111111111111"/>
    <w:rsid w:val="00C51E86"/>
  </w:style>
  <w:style w:type="character" w:customStyle="1" w:styleId="WW-Absatz-Standardschriftart11111111111111111111111111111111111111111111111111111111111111111111111111">
    <w:name w:val="WW-Absatz-Standardschriftart11111111111111111111111111111111111111111111111111111111111111111111111111"/>
    <w:rsid w:val="00C51E86"/>
  </w:style>
  <w:style w:type="character" w:customStyle="1" w:styleId="WW-Absatz-Standardschriftart111111111111111111111111111111111111111111111111111111111111111111111111111">
    <w:name w:val="WW-Absatz-Standardschriftart111111111111111111111111111111111111111111111111111111111111111111111111111"/>
    <w:rsid w:val="00C51E8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C51E8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C51E8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C51E8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C51E8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C51E8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C51E8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C51E8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C51E86"/>
  </w:style>
  <w:style w:type="character" w:customStyle="1" w:styleId="Fuentedeprrafopredeter4">
    <w:name w:val="Fuente de párrafo predeter.4"/>
    <w:rsid w:val="00C51E8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C51E8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C51E8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C51E8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C51E8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C51E8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C51E8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C51E8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C51E86"/>
  </w:style>
  <w:style w:type="character" w:customStyle="1" w:styleId="Fuentedeprrafopredeter3">
    <w:name w:val="Fuente de párrafo predeter.3"/>
    <w:rsid w:val="00C51E8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C51E86"/>
  </w:style>
  <w:style w:type="character" w:customStyle="1" w:styleId="Fuentedeprrafopredeter2">
    <w:name w:val="Fuente de párrafo predeter.2"/>
    <w:rsid w:val="00C51E8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C51E86"/>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C51E86"/>
  </w:style>
  <w:style w:type="character" w:customStyle="1" w:styleId="WW8Num3z0">
    <w:name w:val="WW8Num3z0"/>
    <w:rsid w:val="00C51E86"/>
    <w:rPr>
      <w:rFonts w:ascii="Arial" w:hAnsi="Arial"/>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C51E86"/>
  </w:style>
  <w:style w:type="character" w:customStyle="1" w:styleId="WW8Num2z0">
    <w:name w:val="WW8Num2z0"/>
    <w:rsid w:val="00C51E86"/>
    <w:rPr>
      <w:rFonts w:ascii="Arial" w:hAnsi="Arial"/>
    </w:rPr>
  </w:style>
  <w:style w:type="character" w:customStyle="1" w:styleId="WW8Num7z1">
    <w:name w:val="WW8Num7z1"/>
    <w:rsid w:val="00C51E86"/>
    <w:rPr>
      <w:rFonts w:ascii="Symbol" w:hAnsi="Symbol"/>
    </w:rPr>
  </w:style>
  <w:style w:type="character" w:customStyle="1" w:styleId="WW8Num15z2">
    <w:name w:val="WW8Num15z2"/>
    <w:rsid w:val="00C51E86"/>
    <w:rPr>
      <w:rFonts w:ascii="Wingdings" w:hAnsi="Wingdings"/>
    </w:rPr>
  </w:style>
  <w:style w:type="character" w:customStyle="1" w:styleId="WW8Num15z3">
    <w:name w:val="WW8Num15z3"/>
    <w:rsid w:val="00C51E86"/>
    <w:rPr>
      <w:rFonts w:ascii="Symbol" w:hAnsi="Symbol"/>
    </w:rPr>
  </w:style>
  <w:style w:type="character" w:customStyle="1" w:styleId="WW8Num15z4">
    <w:name w:val="WW8Num15z4"/>
    <w:rsid w:val="00C51E86"/>
    <w:rPr>
      <w:rFonts w:ascii="Courier New" w:hAnsi="Courier New"/>
    </w:rPr>
  </w:style>
  <w:style w:type="character" w:customStyle="1" w:styleId="WW8Num18z1">
    <w:name w:val="WW8Num18z1"/>
    <w:rsid w:val="00C51E86"/>
    <w:rPr>
      <w:rFonts w:ascii="Courier New" w:hAnsi="Courier New"/>
    </w:rPr>
  </w:style>
  <w:style w:type="character" w:customStyle="1" w:styleId="WW8Num18z2">
    <w:name w:val="WW8Num18z2"/>
    <w:rsid w:val="00C51E86"/>
    <w:rPr>
      <w:rFonts w:ascii="Wingdings" w:hAnsi="Wingdings"/>
    </w:rPr>
  </w:style>
  <w:style w:type="character" w:customStyle="1" w:styleId="WW8Num18z3">
    <w:name w:val="WW8Num18z3"/>
    <w:rsid w:val="00C51E86"/>
    <w:rPr>
      <w:rFonts w:ascii="Symbol" w:hAnsi="Symbol"/>
    </w:rPr>
  </w:style>
  <w:style w:type="character" w:customStyle="1" w:styleId="Fuentedeprrafopredeter1">
    <w:name w:val="Fuente de párrafo predeter.1"/>
    <w:rsid w:val="00C51E86"/>
  </w:style>
  <w:style w:type="character" w:customStyle="1" w:styleId="FraccinCarCar">
    <w:name w:val="Fracción Car Car"/>
    <w:rsid w:val="00C51E86"/>
    <w:rPr>
      <w:rFonts w:ascii="Arial" w:hAnsi="Arial"/>
      <w:sz w:val="24"/>
      <w:lang w:val="es-MX" w:eastAsia="ar-SA" w:bidi="ar-SA"/>
    </w:rPr>
  </w:style>
  <w:style w:type="character" w:styleId="Hipervnculo">
    <w:name w:val="Hyperlink"/>
    <w:basedOn w:val="Fuentedeprrafopredeter"/>
    <w:rsid w:val="00C51E86"/>
    <w:rPr>
      <w:color w:val="0000FF"/>
      <w:u w:val="single"/>
    </w:rPr>
  </w:style>
  <w:style w:type="character" w:styleId="Hipervnculovisitado">
    <w:name w:val="FollowedHyperlink"/>
    <w:basedOn w:val="Fuentedeprrafopredeter"/>
    <w:rsid w:val="00C51E86"/>
    <w:rPr>
      <w:color w:val="800080"/>
      <w:u w:val="single"/>
    </w:rPr>
  </w:style>
  <w:style w:type="character" w:styleId="Nmerodepgina">
    <w:name w:val="page number"/>
    <w:basedOn w:val="Fuentedeprrafopredeter1"/>
    <w:rsid w:val="00C51E86"/>
    <w:rPr>
      <w:rFonts w:cs="Times New Roman"/>
    </w:rPr>
  </w:style>
  <w:style w:type="character" w:customStyle="1" w:styleId="ROMANOSCar">
    <w:name w:val="ROMANOS Car"/>
    <w:rsid w:val="00C51E86"/>
    <w:rPr>
      <w:rFonts w:ascii="Arial" w:hAnsi="Arial"/>
      <w:sz w:val="18"/>
      <w:lang w:val="es-MX" w:eastAsia="ar-SA" w:bidi="ar-SA"/>
    </w:rPr>
  </w:style>
  <w:style w:type="character" w:customStyle="1" w:styleId="Vietas">
    <w:name w:val="Viñetas"/>
    <w:rsid w:val="00C51E86"/>
    <w:rPr>
      <w:rFonts w:ascii="OpenSymbol" w:eastAsia="Times New Roman" w:hAnsi="OpenSymbol"/>
    </w:rPr>
  </w:style>
  <w:style w:type="character" w:customStyle="1" w:styleId="Carcterdenumeracin">
    <w:name w:val="Carácter de numeración"/>
    <w:rsid w:val="00C51E86"/>
  </w:style>
  <w:style w:type="character" w:customStyle="1" w:styleId="WW8Num15z1">
    <w:name w:val="WW8Num15z1"/>
    <w:rsid w:val="00C51E86"/>
    <w:rPr>
      <w:rFonts w:ascii="OpenSymbol" w:hAnsi="OpenSymbol"/>
    </w:rPr>
  </w:style>
  <w:style w:type="character" w:customStyle="1" w:styleId="TextoindependienteCar">
    <w:name w:val="Texto independiente Car"/>
    <w:rsid w:val="00C51E86"/>
    <w:rPr>
      <w:lang w:val="es-ES" w:eastAsia="ar-SA" w:bidi="ar-SA"/>
    </w:rPr>
  </w:style>
  <w:style w:type="character" w:customStyle="1" w:styleId="EncabezadoCar">
    <w:name w:val="Encabezado Car"/>
    <w:rsid w:val="00C51E86"/>
    <w:rPr>
      <w:lang w:val="es-MX"/>
    </w:rPr>
  </w:style>
  <w:style w:type="character" w:customStyle="1" w:styleId="Ttulo9Car">
    <w:name w:val="Título 9 Car"/>
    <w:rsid w:val="00C51E86"/>
    <w:rPr>
      <w:rFonts w:ascii="Arial" w:eastAsia="Times New Roman" w:hAnsi="Arial"/>
      <w:b/>
      <w:sz w:val="21"/>
      <w:lang w:val="es-ES"/>
    </w:rPr>
  </w:style>
  <w:style w:type="character" w:customStyle="1" w:styleId="WW8Num5z0">
    <w:name w:val="WW8Num5z0"/>
    <w:rsid w:val="00C51E86"/>
    <w:rPr>
      <w:rFonts w:ascii="Arial" w:hAnsi="Arial"/>
    </w:rPr>
  </w:style>
  <w:style w:type="character" w:customStyle="1" w:styleId="WW8Num8z1">
    <w:name w:val="WW8Num8z1"/>
    <w:rsid w:val="00C51E86"/>
    <w:rPr>
      <w:rFonts w:ascii="Symbol" w:hAnsi="Symbol"/>
    </w:rPr>
  </w:style>
  <w:style w:type="character" w:customStyle="1" w:styleId="WW8Num27z0">
    <w:name w:val="WW8Num27z0"/>
    <w:rsid w:val="00C51E86"/>
    <w:rPr>
      <w:rFonts w:ascii="Arial" w:hAnsi="Arial"/>
    </w:rPr>
  </w:style>
  <w:style w:type="character" w:customStyle="1" w:styleId="WW8Num24z0">
    <w:name w:val="WW8Num24z0"/>
    <w:rsid w:val="00C51E86"/>
    <w:rPr>
      <w:rFonts w:ascii="Symbol" w:hAnsi="Symbol"/>
    </w:rPr>
  </w:style>
  <w:style w:type="character" w:customStyle="1" w:styleId="WW8Num28z1">
    <w:name w:val="WW8Num28z1"/>
    <w:rsid w:val="00C51E86"/>
    <w:rPr>
      <w:rFonts w:ascii="Courier New" w:hAnsi="Courier New"/>
    </w:rPr>
  </w:style>
  <w:style w:type="character" w:customStyle="1" w:styleId="WW8Num28z2">
    <w:name w:val="WW8Num28z2"/>
    <w:rsid w:val="00C51E86"/>
    <w:rPr>
      <w:rFonts w:ascii="Wingdings" w:hAnsi="Wingdings"/>
    </w:rPr>
  </w:style>
  <w:style w:type="character" w:customStyle="1" w:styleId="WW8Num29z0">
    <w:name w:val="WW8Num29z0"/>
    <w:rsid w:val="00C51E86"/>
    <w:rPr>
      <w:rFonts w:ascii="Symbol" w:hAnsi="Symbol"/>
    </w:rPr>
  </w:style>
  <w:style w:type="character" w:customStyle="1" w:styleId="WW8Num24z2">
    <w:name w:val="WW8Num24z2"/>
    <w:rsid w:val="00C51E86"/>
    <w:rPr>
      <w:rFonts w:ascii="Wingdings" w:hAnsi="Wingdings"/>
    </w:rPr>
  </w:style>
  <w:style w:type="character" w:customStyle="1" w:styleId="WW8Num39z0">
    <w:name w:val="WW8Num39z0"/>
    <w:rsid w:val="00C51E86"/>
    <w:rPr>
      <w:rFonts w:ascii="Symbol" w:hAnsi="Symbol"/>
    </w:rPr>
  </w:style>
  <w:style w:type="character" w:customStyle="1" w:styleId="WW8Num39z1">
    <w:name w:val="WW8Num39z1"/>
    <w:rsid w:val="00C51E86"/>
    <w:rPr>
      <w:rFonts w:ascii="Courier New" w:hAnsi="Courier New"/>
    </w:rPr>
  </w:style>
  <w:style w:type="character" w:customStyle="1" w:styleId="WW8Num39z2">
    <w:name w:val="WW8Num39z2"/>
    <w:rsid w:val="00C51E86"/>
    <w:rPr>
      <w:rFonts w:ascii="Wingdings" w:hAnsi="Wingdings"/>
    </w:rPr>
  </w:style>
  <w:style w:type="character" w:customStyle="1" w:styleId="CarCar">
    <w:name w:val="Car Car"/>
    <w:rsid w:val="00C51E86"/>
    <w:rPr>
      <w:lang w:val="es-ES" w:eastAsia="ar-SA" w:bidi="ar-SA"/>
    </w:rPr>
  </w:style>
  <w:style w:type="character" w:customStyle="1" w:styleId="TtuloCar">
    <w:name w:val="Título Car"/>
    <w:rsid w:val="00C51E86"/>
    <w:rPr>
      <w:rFonts w:ascii="Arial" w:hAnsi="Arial"/>
      <w:b/>
      <w:lang w:val="es-ES_tradnl"/>
    </w:rPr>
  </w:style>
  <w:style w:type="character" w:customStyle="1" w:styleId="PiedepginaCar">
    <w:name w:val="Pie de página Car"/>
    <w:rsid w:val="00C51E86"/>
    <w:rPr>
      <w:lang w:val="es-ES"/>
    </w:rPr>
  </w:style>
  <w:style w:type="paragraph" w:customStyle="1" w:styleId="Encabezado18">
    <w:name w:val="Encabezado18"/>
    <w:basedOn w:val="Normal"/>
    <w:next w:val="Textoindependiente"/>
    <w:rsid w:val="00C51E86"/>
    <w:pPr>
      <w:keepNext/>
      <w:spacing w:before="240" w:after="120"/>
    </w:pPr>
    <w:rPr>
      <w:rFonts w:ascii="Arial" w:hAnsi="Arial" w:cs="Mangal"/>
      <w:sz w:val="28"/>
      <w:szCs w:val="28"/>
    </w:rPr>
  </w:style>
  <w:style w:type="paragraph" w:styleId="Textoindependiente">
    <w:name w:val="Body Text"/>
    <w:basedOn w:val="Normal"/>
    <w:rsid w:val="00C51E86"/>
    <w:pPr>
      <w:spacing w:after="120"/>
    </w:pPr>
  </w:style>
  <w:style w:type="paragraph" w:styleId="Lista">
    <w:name w:val="List"/>
    <w:basedOn w:val="Textoindependiente"/>
    <w:rsid w:val="00C51E86"/>
    <w:rPr>
      <w:rFonts w:cs="Tahoma"/>
    </w:rPr>
  </w:style>
  <w:style w:type="paragraph" w:customStyle="1" w:styleId="Etiqueta">
    <w:name w:val="Etiqueta"/>
    <w:basedOn w:val="Normal"/>
    <w:rsid w:val="00C51E86"/>
    <w:pPr>
      <w:suppressLineNumbers/>
      <w:spacing w:before="120" w:after="120"/>
    </w:pPr>
    <w:rPr>
      <w:rFonts w:cs="Tahoma"/>
      <w:i/>
      <w:iCs/>
      <w:sz w:val="24"/>
      <w:szCs w:val="24"/>
    </w:rPr>
  </w:style>
  <w:style w:type="paragraph" w:customStyle="1" w:styleId="ndice">
    <w:name w:val="Índice"/>
    <w:basedOn w:val="Normal"/>
    <w:rsid w:val="00C51E86"/>
    <w:pPr>
      <w:suppressLineNumbers/>
    </w:pPr>
    <w:rPr>
      <w:rFonts w:cs="Tahoma"/>
    </w:rPr>
  </w:style>
  <w:style w:type="paragraph" w:customStyle="1" w:styleId="Encabezado1">
    <w:name w:val="Encabezado1"/>
    <w:basedOn w:val="Normal"/>
    <w:next w:val="Textoindependiente"/>
    <w:rsid w:val="00C51E86"/>
    <w:pPr>
      <w:keepNext/>
      <w:spacing w:before="240" w:after="120"/>
    </w:pPr>
    <w:rPr>
      <w:rFonts w:ascii="Arial" w:hAnsi="Arial" w:cs="Tahoma"/>
      <w:sz w:val="28"/>
      <w:szCs w:val="28"/>
    </w:rPr>
  </w:style>
  <w:style w:type="paragraph" w:customStyle="1" w:styleId="Encabezado17">
    <w:name w:val="Encabezado17"/>
    <w:basedOn w:val="Normal"/>
    <w:next w:val="Textoindependiente"/>
    <w:rsid w:val="00C51E86"/>
    <w:pPr>
      <w:keepNext/>
      <w:spacing w:before="240" w:after="120"/>
    </w:pPr>
    <w:rPr>
      <w:rFonts w:ascii="Arial" w:hAnsi="Arial" w:cs="Mangal"/>
      <w:sz w:val="28"/>
      <w:szCs w:val="28"/>
    </w:rPr>
  </w:style>
  <w:style w:type="paragraph" w:customStyle="1" w:styleId="Encabezado16">
    <w:name w:val="Encabezado16"/>
    <w:basedOn w:val="Normal"/>
    <w:next w:val="Textoindependiente"/>
    <w:rsid w:val="00C51E86"/>
    <w:pPr>
      <w:keepNext/>
      <w:spacing w:before="240" w:after="120"/>
    </w:pPr>
    <w:rPr>
      <w:rFonts w:ascii="Arial" w:hAnsi="Arial" w:cs="Tahoma"/>
      <w:sz w:val="28"/>
      <w:szCs w:val="28"/>
    </w:rPr>
  </w:style>
  <w:style w:type="paragraph" w:customStyle="1" w:styleId="Encabezado15">
    <w:name w:val="Encabezado15"/>
    <w:basedOn w:val="Normal"/>
    <w:next w:val="Textoindependiente"/>
    <w:rsid w:val="00C51E86"/>
    <w:pPr>
      <w:keepNext/>
      <w:spacing w:before="240" w:after="120"/>
    </w:pPr>
    <w:rPr>
      <w:rFonts w:cs="Tahoma"/>
      <w:sz w:val="28"/>
      <w:szCs w:val="28"/>
    </w:rPr>
  </w:style>
  <w:style w:type="paragraph" w:customStyle="1" w:styleId="Encabezado14">
    <w:name w:val="Encabezado14"/>
    <w:basedOn w:val="Normal"/>
    <w:next w:val="Textoindependiente"/>
    <w:rsid w:val="00C51E86"/>
    <w:pPr>
      <w:keepNext/>
      <w:spacing w:before="240" w:after="120"/>
    </w:pPr>
    <w:rPr>
      <w:rFonts w:ascii="Arial" w:hAnsi="Arial" w:cs="Tahoma"/>
      <w:sz w:val="28"/>
      <w:szCs w:val="28"/>
    </w:rPr>
  </w:style>
  <w:style w:type="paragraph" w:customStyle="1" w:styleId="Encabezado13">
    <w:name w:val="Encabezado13"/>
    <w:basedOn w:val="Normal"/>
    <w:next w:val="Textoindependiente"/>
    <w:rsid w:val="00C51E86"/>
    <w:pPr>
      <w:keepNext/>
      <w:spacing w:before="240" w:after="120"/>
    </w:pPr>
    <w:rPr>
      <w:rFonts w:ascii="Arial" w:hAnsi="Arial" w:cs="Tahoma"/>
      <w:sz w:val="28"/>
      <w:szCs w:val="28"/>
    </w:rPr>
  </w:style>
  <w:style w:type="paragraph" w:customStyle="1" w:styleId="Encabezado12">
    <w:name w:val="Encabezado12"/>
    <w:basedOn w:val="Normal"/>
    <w:next w:val="Textoindependiente"/>
    <w:rsid w:val="00C51E86"/>
    <w:pPr>
      <w:keepNext/>
      <w:spacing w:before="240" w:after="120"/>
    </w:pPr>
    <w:rPr>
      <w:rFonts w:ascii="Arial" w:hAnsi="Arial" w:cs="Tahoma"/>
      <w:sz w:val="28"/>
      <w:szCs w:val="28"/>
    </w:rPr>
  </w:style>
  <w:style w:type="paragraph" w:customStyle="1" w:styleId="Encabezado11">
    <w:name w:val="Encabezado11"/>
    <w:basedOn w:val="Normal"/>
    <w:next w:val="Textoindependiente"/>
    <w:rsid w:val="00C51E86"/>
    <w:pPr>
      <w:keepNext/>
      <w:spacing w:before="240" w:after="120"/>
    </w:pPr>
    <w:rPr>
      <w:rFonts w:ascii="Arial" w:hAnsi="Arial" w:cs="Tahoma"/>
      <w:sz w:val="28"/>
      <w:szCs w:val="28"/>
    </w:rPr>
  </w:style>
  <w:style w:type="paragraph" w:customStyle="1" w:styleId="Encabezado100">
    <w:name w:val="Encabezado10"/>
    <w:basedOn w:val="Normal"/>
    <w:next w:val="Textoindependiente"/>
    <w:rsid w:val="00C51E86"/>
    <w:pPr>
      <w:keepNext/>
      <w:spacing w:before="240" w:after="120"/>
    </w:pPr>
    <w:rPr>
      <w:rFonts w:ascii="Arial" w:hAnsi="Arial" w:cs="Tahoma"/>
      <w:sz w:val="28"/>
      <w:szCs w:val="28"/>
    </w:rPr>
  </w:style>
  <w:style w:type="paragraph" w:customStyle="1" w:styleId="Encabezado9">
    <w:name w:val="Encabezado9"/>
    <w:basedOn w:val="Normal"/>
    <w:next w:val="Textoindependiente"/>
    <w:rsid w:val="00C51E86"/>
    <w:pPr>
      <w:keepNext/>
      <w:spacing w:before="240" w:after="120"/>
    </w:pPr>
    <w:rPr>
      <w:rFonts w:ascii="Arial" w:hAnsi="Arial" w:cs="Tahoma"/>
      <w:sz w:val="28"/>
      <w:szCs w:val="28"/>
    </w:rPr>
  </w:style>
  <w:style w:type="paragraph" w:customStyle="1" w:styleId="Encabezado8">
    <w:name w:val="Encabezado8"/>
    <w:basedOn w:val="Normal"/>
    <w:next w:val="Textoindependiente"/>
    <w:rsid w:val="00C51E86"/>
    <w:pPr>
      <w:keepNext/>
      <w:spacing w:before="240" w:after="120"/>
    </w:pPr>
    <w:rPr>
      <w:rFonts w:ascii="Arial" w:hAnsi="Arial" w:cs="Tahoma"/>
      <w:sz w:val="28"/>
      <w:szCs w:val="28"/>
    </w:rPr>
  </w:style>
  <w:style w:type="paragraph" w:customStyle="1" w:styleId="Encabezado7">
    <w:name w:val="Encabezado7"/>
    <w:basedOn w:val="Normal"/>
    <w:next w:val="Textoindependiente"/>
    <w:rsid w:val="00C51E86"/>
    <w:pPr>
      <w:keepNext/>
      <w:spacing w:before="240" w:after="120"/>
    </w:pPr>
    <w:rPr>
      <w:rFonts w:ascii="Arial" w:hAnsi="Arial" w:cs="Tahoma"/>
      <w:sz w:val="28"/>
      <w:szCs w:val="28"/>
    </w:rPr>
  </w:style>
  <w:style w:type="paragraph" w:customStyle="1" w:styleId="Encabezado6">
    <w:name w:val="Encabezado6"/>
    <w:basedOn w:val="Normal"/>
    <w:next w:val="Textoindependiente"/>
    <w:rsid w:val="00C51E86"/>
    <w:pPr>
      <w:keepNext/>
      <w:spacing w:before="240" w:after="120"/>
    </w:pPr>
    <w:rPr>
      <w:rFonts w:ascii="Arial" w:hAnsi="Arial" w:cs="Tahoma"/>
      <w:sz w:val="28"/>
      <w:szCs w:val="28"/>
    </w:rPr>
  </w:style>
  <w:style w:type="paragraph" w:customStyle="1" w:styleId="Encabezado5">
    <w:name w:val="Encabezado5"/>
    <w:basedOn w:val="Normal"/>
    <w:next w:val="Textoindependiente"/>
    <w:rsid w:val="00C51E86"/>
    <w:pPr>
      <w:keepNext/>
      <w:spacing w:before="240" w:after="120"/>
    </w:pPr>
    <w:rPr>
      <w:rFonts w:ascii="Arial" w:hAnsi="Arial" w:cs="Tahoma"/>
      <w:sz w:val="28"/>
      <w:szCs w:val="28"/>
    </w:rPr>
  </w:style>
  <w:style w:type="paragraph" w:customStyle="1" w:styleId="Encabezado4">
    <w:name w:val="Encabezado4"/>
    <w:basedOn w:val="Normal"/>
    <w:next w:val="Textoindependiente"/>
    <w:rsid w:val="00C51E86"/>
    <w:pPr>
      <w:keepNext/>
      <w:spacing w:before="240" w:after="120"/>
    </w:pPr>
    <w:rPr>
      <w:rFonts w:ascii="Arial" w:hAnsi="Arial" w:cs="Tahoma"/>
      <w:sz w:val="28"/>
      <w:szCs w:val="28"/>
    </w:rPr>
  </w:style>
  <w:style w:type="paragraph" w:customStyle="1" w:styleId="Encabezado3">
    <w:name w:val="Encabezado3"/>
    <w:basedOn w:val="Normal"/>
    <w:next w:val="Textoindependiente"/>
    <w:rsid w:val="00C51E86"/>
    <w:pPr>
      <w:keepNext/>
      <w:spacing w:before="240" w:after="120"/>
    </w:pPr>
    <w:rPr>
      <w:rFonts w:ascii="Arial" w:hAnsi="Arial" w:cs="Tahoma"/>
      <w:sz w:val="28"/>
      <w:szCs w:val="28"/>
    </w:rPr>
  </w:style>
  <w:style w:type="paragraph" w:customStyle="1" w:styleId="Encabezado2">
    <w:name w:val="Encabezado2"/>
    <w:basedOn w:val="Normal"/>
    <w:next w:val="Textoindependiente"/>
    <w:rsid w:val="00C51E86"/>
    <w:pPr>
      <w:keepNext/>
      <w:spacing w:before="240" w:after="120"/>
    </w:pPr>
    <w:rPr>
      <w:rFonts w:ascii="Arial" w:hAnsi="Arial" w:cs="Tahoma"/>
      <w:sz w:val="28"/>
      <w:szCs w:val="28"/>
    </w:rPr>
  </w:style>
  <w:style w:type="paragraph" w:styleId="Encabezado">
    <w:name w:val="header"/>
    <w:basedOn w:val="Normal"/>
    <w:rsid w:val="00C51E86"/>
    <w:pPr>
      <w:tabs>
        <w:tab w:val="center" w:pos="4252"/>
        <w:tab w:val="right" w:pos="8504"/>
      </w:tabs>
    </w:pPr>
    <w:rPr>
      <w:lang w:val="es-MX"/>
    </w:rPr>
  </w:style>
  <w:style w:type="paragraph" w:styleId="Piedepgina">
    <w:name w:val="footer"/>
    <w:basedOn w:val="Normal"/>
    <w:rsid w:val="00C51E86"/>
    <w:pPr>
      <w:tabs>
        <w:tab w:val="center" w:pos="4419"/>
        <w:tab w:val="right" w:pos="8838"/>
      </w:tabs>
    </w:pPr>
  </w:style>
  <w:style w:type="paragraph" w:customStyle="1" w:styleId="BodyTextIndent31">
    <w:name w:val="Body Text Indent 31"/>
    <w:basedOn w:val="Normal"/>
    <w:rsid w:val="00C51E86"/>
    <w:pPr>
      <w:spacing w:line="240" w:lineRule="atLeast"/>
      <w:ind w:left="1276" w:hanging="1276"/>
      <w:jc w:val="both"/>
    </w:pPr>
    <w:rPr>
      <w:rFonts w:ascii="Arial" w:hAnsi="Arial"/>
      <w:lang w:val="es-ES_tradnl"/>
    </w:rPr>
  </w:style>
  <w:style w:type="paragraph" w:styleId="Puesto">
    <w:name w:val="Title"/>
    <w:basedOn w:val="Normal"/>
    <w:next w:val="Subttulo"/>
    <w:qFormat/>
    <w:rsid w:val="00C51E86"/>
    <w:pPr>
      <w:spacing w:line="480" w:lineRule="atLeast"/>
      <w:jc w:val="center"/>
    </w:pPr>
    <w:rPr>
      <w:rFonts w:ascii="Arial" w:hAnsi="Arial"/>
      <w:b/>
      <w:lang w:val="es-ES_tradnl"/>
    </w:rPr>
  </w:style>
  <w:style w:type="paragraph" w:styleId="Subttulo">
    <w:name w:val="Subtitle"/>
    <w:basedOn w:val="Normal"/>
    <w:next w:val="Textoindependiente"/>
    <w:qFormat/>
    <w:rsid w:val="00C51E86"/>
    <w:pPr>
      <w:keepNext/>
      <w:widowControl w:val="0"/>
      <w:spacing w:before="240" w:after="120"/>
      <w:jc w:val="center"/>
    </w:pPr>
    <w:rPr>
      <w:rFonts w:ascii="Arial" w:hAnsi="Arial" w:cs="Tahoma"/>
      <w:i/>
      <w:iCs/>
      <w:kern w:val="1"/>
      <w:sz w:val="28"/>
      <w:szCs w:val="28"/>
      <w:lang w:val="es-ES_tradnl"/>
    </w:rPr>
  </w:style>
  <w:style w:type="paragraph" w:customStyle="1" w:styleId="BodyText21">
    <w:name w:val="Body Text 21"/>
    <w:basedOn w:val="Normal"/>
    <w:rsid w:val="00C51E86"/>
    <w:pPr>
      <w:spacing w:line="240" w:lineRule="atLeast"/>
      <w:ind w:left="1418" w:hanging="709"/>
    </w:pPr>
    <w:rPr>
      <w:rFonts w:ascii="Arial" w:hAnsi="Arial"/>
      <w:lang w:val="es-ES_tradnl"/>
    </w:rPr>
  </w:style>
  <w:style w:type="paragraph" w:customStyle="1" w:styleId="Sangra3detindependiente2">
    <w:name w:val="Sangría 3 de t. independiente2"/>
    <w:basedOn w:val="Normal"/>
    <w:rsid w:val="00C51E86"/>
    <w:pPr>
      <w:spacing w:line="240" w:lineRule="atLeast"/>
      <w:ind w:left="1418"/>
      <w:jc w:val="both"/>
    </w:pPr>
    <w:rPr>
      <w:rFonts w:ascii="Arial" w:hAnsi="Arial"/>
      <w:b/>
      <w:lang w:val="es-ES_tradnl"/>
    </w:rPr>
  </w:style>
  <w:style w:type="paragraph" w:customStyle="1" w:styleId="Faccin">
    <w:name w:val="Facción"/>
    <w:basedOn w:val="Normal"/>
    <w:rsid w:val="00C51E86"/>
    <w:pPr>
      <w:keepLines/>
      <w:spacing w:after="200"/>
      <w:ind w:left="993" w:hanging="709"/>
      <w:jc w:val="both"/>
    </w:pPr>
    <w:rPr>
      <w:rFonts w:ascii="Arial" w:hAnsi="Arial"/>
      <w:sz w:val="24"/>
      <w:lang w:val="es-ES_tradnl"/>
    </w:rPr>
  </w:style>
  <w:style w:type="paragraph" w:customStyle="1" w:styleId="FraccinCar">
    <w:name w:val="Fracción Car"/>
    <w:basedOn w:val="Normal"/>
    <w:rsid w:val="00C51E86"/>
    <w:pPr>
      <w:keepLines/>
      <w:spacing w:after="200"/>
      <w:ind w:left="851" w:hanging="709"/>
      <w:jc w:val="both"/>
    </w:pPr>
    <w:rPr>
      <w:rFonts w:ascii="Arial" w:hAnsi="Arial"/>
      <w:sz w:val="24"/>
      <w:lang w:val="es-MX"/>
    </w:rPr>
  </w:style>
  <w:style w:type="paragraph" w:customStyle="1" w:styleId="EstiloFraccinDespus12pto">
    <w:name w:val="Estilo Fracción + Después:  12 pto"/>
    <w:basedOn w:val="Normal"/>
    <w:rsid w:val="00C51E86"/>
    <w:pPr>
      <w:keepLines/>
      <w:spacing w:after="200"/>
      <w:ind w:left="851" w:hanging="709"/>
      <w:jc w:val="both"/>
    </w:pPr>
    <w:rPr>
      <w:rFonts w:ascii="Arial" w:hAnsi="Arial"/>
      <w:sz w:val="24"/>
      <w:lang w:val="es-MX"/>
    </w:rPr>
  </w:style>
  <w:style w:type="paragraph" w:styleId="Textodeglobo">
    <w:name w:val="Balloon Text"/>
    <w:basedOn w:val="Normal"/>
    <w:rsid w:val="00C51E86"/>
    <w:rPr>
      <w:rFonts w:ascii="Tahoma" w:hAnsi="Tahoma" w:cs="Tahoma"/>
      <w:sz w:val="16"/>
      <w:szCs w:val="16"/>
    </w:rPr>
  </w:style>
  <w:style w:type="paragraph" w:customStyle="1" w:styleId="Textoindependiente21">
    <w:name w:val="Texto independiente 21"/>
    <w:basedOn w:val="Normal"/>
    <w:rsid w:val="00C51E86"/>
    <w:pPr>
      <w:spacing w:after="120" w:line="480" w:lineRule="auto"/>
    </w:pPr>
  </w:style>
  <w:style w:type="paragraph" w:customStyle="1" w:styleId="Textoindependiente31">
    <w:name w:val="Texto independiente 31"/>
    <w:basedOn w:val="Normal"/>
    <w:rsid w:val="00C51E86"/>
    <w:pPr>
      <w:spacing w:after="120"/>
    </w:pPr>
    <w:rPr>
      <w:sz w:val="16"/>
      <w:szCs w:val="16"/>
    </w:rPr>
  </w:style>
  <w:style w:type="paragraph" w:customStyle="1" w:styleId="xl25">
    <w:name w:val="xl25"/>
    <w:basedOn w:val="Normal"/>
    <w:rsid w:val="00C51E86"/>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4"/>
      <w:szCs w:val="24"/>
      <w:lang w:val="es-MX"/>
    </w:rPr>
  </w:style>
  <w:style w:type="paragraph" w:customStyle="1" w:styleId="xl26">
    <w:name w:val="xl26"/>
    <w:basedOn w:val="Normal"/>
    <w:rsid w:val="00C51E86"/>
    <w:pPr>
      <w:pBdr>
        <w:top w:val="single" w:sz="4" w:space="0" w:color="000000"/>
        <w:left w:val="single" w:sz="4" w:space="0" w:color="000000"/>
        <w:bottom w:val="single" w:sz="8" w:space="0" w:color="000000"/>
        <w:right w:val="single" w:sz="4" w:space="0" w:color="000000"/>
      </w:pBdr>
      <w:spacing w:before="280" w:after="280"/>
      <w:jc w:val="center"/>
      <w:textAlignment w:val="center"/>
    </w:pPr>
    <w:rPr>
      <w:sz w:val="24"/>
      <w:szCs w:val="24"/>
      <w:lang w:val="es-MX"/>
    </w:rPr>
  </w:style>
  <w:style w:type="paragraph" w:customStyle="1" w:styleId="xl27">
    <w:name w:val="xl27"/>
    <w:basedOn w:val="Normal"/>
    <w:rsid w:val="00C51E86"/>
    <w:pPr>
      <w:pBdr>
        <w:top w:val="single" w:sz="4" w:space="0" w:color="000000"/>
        <w:left w:val="single" w:sz="8" w:space="0" w:color="000000"/>
        <w:bottom w:val="single" w:sz="4"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28">
    <w:name w:val="xl28"/>
    <w:basedOn w:val="Normal"/>
    <w:rsid w:val="00C51E86"/>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rFonts w:ascii="Arial" w:hAnsi="Arial" w:cs="Arial"/>
      <w:sz w:val="24"/>
      <w:szCs w:val="24"/>
      <w:lang w:val="es-MX"/>
    </w:rPr>
  </w:style>
  <w:style w:type="paragraph" w:customStyle="1" w:styleId="xl29">
    <w:name w:val="xl29"/>
    <w:basedOn w:val="Normal"/>
    <w:rsid w:val="00C51E86"/>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rFonts w:ascii="Arial" w:hAnsi="Arial" w:cs="Arial"/>
      <w:sz w:val="24"/>
      <w:szCs w:val="24"/>
      <w:lang w:val="es-MX"/>
    </w:rPr>
  </w:style>
  <w:style w:type="paragraph" w:customStyle="1" w:styleId="xl30">
    <w:name w:val="xl30"/>
    <w:basedOn w:val="Normal"/>
    <w:rsid w:val="00C51E86"/>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sz w:val="24"/>
      <w:szCs w:val="24"/>
      <w:lang w:val="es-MX"/>
    </w:rPr>
  </w:style>
  <w:style w:type="paragraph" w:customStyle="1" w:styleId="xl31">
    <w:name w:val="xl31"/>
    <w:basedOn w:val="Normal"/>
    <w:rsid w:val="00C51E86"/>
    <w:pPr>
      <w:pBdr>
        <w:top w:val="single" w:sz="4" w:space="0" w:color="000000"/>
        <w:left w:val="single" w:sz="8" w:space="0" w:color="000000"/>
        <w:bottom w:val="single" w:sz="8"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32">
    <w:name w:val="xl32"/>
    <w:basedOn w:val="Normal"/>
    <w:rsid w:val="00C51E86"/>
    <w:pPr>
      <w:pBdr>
        <w:top w:val="single" w:sz="8" w:space="0" w:color="000000"/>
        <w:left w:val="single" w:sz="8" w:space="0" w:color="000000"/>
        <w:bottom w:val="single" w:sz="4"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33">
    <w:name w:val="xl33"/>
    <w:basedOn w:val="Normal"/>
    <w:rsid w:val="00C51E86"/>
    <w:pPr>
      <w:pBdr>
        <w:top w:val="single" w:sz="8" w:space="0" w:color="000000"/>
        <w:left w:val="single" w:sz="4" w:space="0" w:color="000000"/>
        <w:bottom w:val="single" w:sz="4" w:space="0" w:color="000000"/>
        <w:right w:val="single" w:sz="4" w:space="0" w:color="000000"/>
      </w:pBdr>
      <w:shd w:val="clear" w:color="auto" w:fill="00CCFF"/>
      <w:spacing w:before="280" w:after="280"/>
      <w:textAlignment w:val="center"/>
    </w:pPr>
    <w:rPr>
      <w:rFonts w:ascii="Arial" w:hAnsi="Arial" w:cs="Arial"/>
      <w:sz w:val="24"/>
      <w:szCs w:val="24"/>
      <w:lang w:val="es-MX"/>
    </w:rPr>
  </w:style>
  <w:style w:type="paragraph" w:customStyle="1" w:styleId="xl34">
    <w:name w:val="xl34"/>
    <w:basedOn w:val="Normal"/>
    <w:rsid w:val="00C51E86"/>
    <w:pPr>
      <w:pBdr>
        <w:top w:val="single" w:sz="8" w:space="0" w:color="000000"/>
        <w:left w:val="single" w:sz="4" w:space="0" w:color="000000"/>
        <w:bottom w:val="single" w:sz="4" w:space="0" w:color="000000"/>
        <w:right w:val="single" w:sz="4" w:space="0" w:color="000000"/>
      </w:pBdr>
      <w:shd w:val="clear" w:color="auto" w:fill="00CCFF"/>
      <w:spacing w:before="280" w:after="280"/>
      <w:textAlignment w:val="center"/>
    </w:pPr>
    <w:rPr>
      <w:rFonts w:ascii="Arial" w:hAnsi="Arial" w:cs="Arial"/>
      <w:sz w:val="24"/>
      <w:szCs w:val="24"/>
      <w:lang w:val="es-MX"/>
    </w:rPr>
  </w:style>
  <w:style w:type="paragraph" w:customStyle="1" w:styleId="xl35">
    <w:name w:val="xl35"/>
    <w:basedOn w:val="Normal"/>
    <w:rsid w:val="00C51E86"/>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sz w:val="24"/>
      <w:szCs w:val="24"/>
      <w:lang w:val="es-MX"/>
    </w:rPr>
  </w:style>
  <w:style w:type="paragraph" w:customStyle="1" w:styleId="xl36">
    <w:name w:val="xl36"/>
    <w:basedOn w:val="Normal"/>
    <w:rsid w:val="00C51E86"/>
    <w:pPr>
      <w:pBdr>
        <w:top w:val="single" w:sz="4" w:space="0" w:color="000000"/>
        <w:left w:val="single" w:sz="4" w:space="0" w:color="000000"/>
        <w:bottom w:val="single" w:sz="4" w:space="0" w:color="000000"/>
        <w:right w:val="single" w:sz="4" w:space="0" w:color="000000"/>
      </w:pBdr>
      <w:shd w:val="clear" w:color="auto" w:fill="00CCFF"/>
      <w:spacing w:before="280" w:after="280"/>
      <w:textAlignment w:val="center"/>
    </w:pPr>
    <w:rPr>
      <w:rFonts w:ascii="Arial" w:hAnsi="Arial" w:cs="Arial"/>
      <w:sz w:val="24"/>
      <w:szCs w:val="24"/>
      <w:lang w:val="es-MX"/>
    </w:rPr>
  </w:style>
  <w:style w:type="paragraph" w:customStyle="1" w:styleId="xl37">
    <w:name w:val="xl37"/>
    <w:basedOn w:val="Normal"/>
    <w:rsid w:val="00C51E86"/>
    <w:pPr>
      <w:pBdr>
        <w:top w:val="single" w:sz="4" w:space="0" w:color="000000"/>
        <w:left w:val="single" w:sz="4" w:space="0" w:color="000000"/>
        <w:bottom w:val="single" w:sz="4" w:space="0" w:color="000000"/>
        <w:right w:val="single" w:sz="4" w:space="0" w:color="000000"/>
      </w:pBdr>
      <w:shd w:val="clear" w:color="auto" w:fill="00CCFF"/>
      <w:spacing w:before="280" w:after="280"/>
      <w:textAlignment w:val="center"/>
    </w:pPr>
    <w:rPr>
      <w:rFonts w:ascii="Arial" w:hAnsi="Arial" w:cs="Arial"/>
      <w:sz w:val="24"/>
      <w:szCs w:val="24"/>
      <w:lang w:val="es-MX"/>
    </w:rPr>
  </w:style>
  <w:style w:type="paragraph" w:customStyle="1" w:styleId="xl38">
    <w:name w:val="xl38"/>
    <w:basedOn w:val="Normal"/>
    <w:rsid w:val="00C51E86"/>
    <w:pPr>
      <w:pBdr>
        <w:top w:val="single" w:sz="8" w:space="0" w:color="000000"/>
        <w:left w:val="single" w:sz="4" w:space="0" w:color="000000"/>
        <w:bottom w:val="single" w:sz="4" w:space="0" w:color="000000"/>
        <w:right w:val="single" w:sz="4" w:space="0" w:color="000000"/>
      </w:pBdr>
      <w:spacing w:before="280" w:after="280"/>
      <w:jc w:val="center"/>
      <w:textAlignment w:val="center"/>
    </w:pPr>
    <w:rPr>
      <w:sz w:val="24"/>
      <w:szCs w:val="24"/>
      <w:lang w:val="es-MX"/>
    </w:rPr>
  </w:style>
  <w:style w:type="paragraph" w:customStyle="1" w:styleId="xl39">
    <w:name w:val="xl39"/>
    <w:basedOn w:val="Normal"/>
    <w:rsid w:val="00C51E86"/>
    <w:pPr>
      <w:pBdr>
        <w:top w:val="single" w:sz="8" w:space="0" w:color="000000"/>
        <w:left w:val="single" w:sz="8" w:space="0" w:color="000000"/>
        <w:right w:val="single" w:sz="8" w:space="0" w:color="000000"/>
      </w:pBdr>
      <w:spacing w:before="280" w:after="280"/>
      <w:jc w:val="center"/>
      <w:textAlignment w:val="center"/>
    </w:pPr>
    <w:rPr>
      <w:rFonts w:ascii="Arial" w:hAnsi="Arial" w:cs="Arial"/>
      <w:b/>
      <w:bCs/>
      <w:sz w:val="14"/>
      <w:szCs w:val="14"/>
      <w:lang w:val="es-MX"/>
    </w:rPr>
  </w:style>
  <w:style w:type="paragraph" w:customStyle="1" w:styleId="xl40">
    <w:name w:val="xl40"/>
    <w:basedOn w:val="Normal"/>
    <w:rsid w:val="00C51E86"/>
    <w:pPr>
      <w:pBdr>
        <w:top w:val="single" w:sz="8" w:space="0" w:color="000000"/>
        <w:left w:val="single" w:sz="8" w:space="0" w:color="000000"/>
        <w:right w:val="single" w:sz="8" w:space="0" w:color="000000"/>
      </w:pBdr>
      <w:spacing w:before="280" w:after="280"/>
      <w:jc w:val="center"/>
      <w:textAlignment w:val="center"/>
    </w:pPr>
    <w:rPr>
      <w:b/>
      <w:bCs/>
      <w:sz w:val="16"/>
      <w:szCs w:val="16"/>
      <w:lang w:val="es-MX"/>
    </w:rPr>
  </w:style>
  <w:style w:type="paragraph" w:customStyle="1" w:styleId="xl41">
    <w:name w:val="xl41"/>
    <w:basedOn w:val="Normal"/>
    <w:rsid w:val="00C51E86"/>
    <w:pPr>
      <w:pBdr>
        <w:top w:val="single" w:sz="8" w:space="0" w:color="000000"/>
        <w:left w:val="single" w:sz="8" w:space="0" w:color="000000"/>
        <w:right w:val="single" w:sz="8" w:space="0" w:color="000000"/>
      </w:pBdr>
      <w:spacing w:before="280" w:after="280"/>
      <w:textAlignment w:val="center"/>
    </w:pPr>
    <w:rPr>
      <w:b/>
      <w:bCs/>
      <w:sz w:val="16"/>
      <w:szCs w:val="16"/>
      <w:lang w:val="es-MX"/>
    </w:rPr>
  </w:style>
  <w:style w:type="paragraph" w:customStyle="1" w:styleId="xl42">
    <w:name w:val="xl42"/>
    <w:basedOn w:val="Normal"/>
    <w:rsid w:val="00C51E86"/>
    <w:pPr>
      <w:pBdr>
        <w:top w:val="single" w:sz="8" w:space="0" w:color="000000"/>
        <w:left w:val="single" w:sz="8" w:space="0" w:color="000000"/>
        <w:right w:val="single" w:sz="8" w:space="0" w:color="000000"/>
      </w:pBdr>
      <w:spacing w:before="280" w:after="280"/>
      <w:jc w:val="center"/>
      <w:textAlignment w:val="center"/>
    </w:pPr>
    <w:rPr>
      <w:rFonts w:ascii="Arial" w:hAnsi="Arial" w:cs="Arial"/>
      <w:b/>
      <w:bCs/>
      <w:sz w:val="16"/>
      <w:szCs w:val="16"/>
      <w:lang w:val="es-MX"/>
    </w:rPr>
  </w:style>
  <w:style w:type="paragraph" w:customStyle="1" w:styleId="xl43">
    <w:name w:val="xl43"/>
    <w:basedOn w:val="Normal"/>
    <w:rsid w:val="00C51E86"/>
    <w:pPr>
      <w:pBdr>
        <w:top w:val="single" w:sz="4" w:space="0" w:color="000000"/>
        <w:left w:val="single" w:sz="4" w:space="0" w:color="000000"/>
        <w:bottom w:val="single" w:sz="4" w:space="0" w:color="000000"/>
        <w:right w:val="single" w:sz="4" w:space="0" w:color="000000"/>
      </w:pBdr>
      <w:shd w:val="clear" w:color="auto" w:fill="99CCFF"/>
      <w:spacing w:before="280" w:after="280"/>
      <w:jc w:val="center"/>
      <w:textAlignment w:val="center"/>
    </w:pPr>
    <w:rPr>
      <w:rFonts w:ascii="Arial" w:hAnsi="Arial" w:cs="Arial"/>
      <w:sz w:val="24"/>
      <w:szCs w:val="24"/>
      <w:lang w:val="es-MX"/>
    </w:rPr>
  </w:style>
  <w:style w:type="paragraph" w:customStyle="1" w:styleId="xl44">
    <w:name w:val="xl44"/>
    <w:basedOn w:val="Normal"/>
    <w:rsid w:val="00C51E86"/>
    <w:pPr>
      <w:pBdr>
        <w:top w:val="single" w:sz="8" w:space="0" w:color="000000"/>
        <w:left w:val="single" w:sz="4" w:space="0" w:color="000000"/>
        <w:bottom w:val="single" w:sz="4" w:space="0" w:color="000000"/>
        <w:right w:val="single" w:sz="4" w:space="0" w:color="000000"/>
      </w:pBdr>
      <w:shd w:val="clear" w:color="auto" w:fill="99CCFF"/>
      <w:spacing w:before="280" w:after="280"/>
      <w:jc w:val="center"/>
      <w:textAlignment w:val="center"/>
    </w:pPr>
    <w:rPr>
      <w:rFonts w:ascii="Arial" w:hAnsi="Arial" w:cs="Arial"/>
      <w:sz w:val="24"/>
      <w:szCs w:val="24"/>
      <w:lang w:val="es-MX"/>
    </w:rPr>
  </w:style>
  <w:style w:type="paragraph" w:customStyle="1" w:styleId="xl45">
    <w:name w:val="xl45"/>
    <w:basedOn w:val="Normal"/>
    <w:rsid w:val="00C51E86"/>
    <w:pPr>
      <w:pBdr>
        <w:top w:val="single" w:sz="8" w:space="0" w:color="000000"/>
        <w:left w:val="single" w:sz="4" w:space="0" w:color="000000"/>
        <w:bottom w:val="single" w:sz="4" w:space="0" w:color="000000"/>
        <w:right w:val="single" w:sz="8" w:space="0" w:color="000000"/>
      </w:pBdr>
      <w:spacing w:before="280" w:after="280"/>
      <w:textAlignment w:val="center"/>
    </w:pPr>
    <w:rPr>
      <w:rFonts w:ascii="Arial" w:hAnsi="Arial" w:cs="Arial"/>
      <w:sz w:val="24"/>
      <w:szCs w:val="24"/>
      <w:lang w:val="es-MX"/>
    </w:rPr>
  </w:style>
  <w:style w:type="paragraph" w:customStyle="1" w:styleId="xl46">
    <w:name w:val="xl46"/>
    <w:basedOn w:val="Normal"/>
    <w:rsid w:val="00C51E86"/>
    <w:pPr>
      <w:pBdr>
        <w:top w:val="single" w:sz="4" w:space="0" w:color="000000"/>
        <w:left w:val="single" w:sz="4" w:space="0" w:color="000000"/>
        <w:bottom w:val="single" w:sz="4" w:space="0" w:color="000000"/>
        <w:right w:val="single" w:sz="8" w:space="0" w:color="000000"/>
      </w:pBdr>
      <w:spacing w:before="280" w:after="280"/>
      <w:textAlignment w:val="center"/>
    </w:pPr>
    <w:rPr>
      <w:rFonts w:ascii="Arial" w:hAnsi="Arial" w:cs="Arial"/>
      <w:sz w:val="24"/>
      <w:szCs w:val="24"/>
      <w:lang w:val="es-MX"/>
    </w:rPr>
  </w:style>
  <w:style w:type="paragraph" w:customStyle="1" w:styleId="xl47">
    <w:name w:val="xl47"/>
    <w:basedOn w:val="Normal"/>
    <w:rsid w:val="00C51E86"/>
    <w:pPr>
      <w:pBdr>
        <w:top w:val="single" w:sz="4" w:space="0" w:color="000000"/>
        <w:left w:val="single" w:sz="4" w:space="0" w:color="000000"/>
        <w:bottom w:val="single" w:sz="4" w:space="0" w:color="000000"/>
        <w:right w:val="single" w:sz="8" w:space="0" w:color="000000"/>
      </w:pBdr>
      <w:spacing w:before="280" w:after="280"/>
      <w:textAlignment w:val="center"/>
    </w:pPr>
    <w:rPr>
      <w:rFonts w:ascii="Arial" w:hAnsi="Arial" w:cs="Arial"/>
      <w:sz w:val="16"/>
      <w:szCs w:val="16"/>
      <w:lang w:val="es-MX"/>
    </w:rPr>
  </w:style>
  <w:style w:type="paragraph" w:customStyle="1" w:styleId="xl48">
    <w:name w:val="xl48"/>
    <w:basedOn w:val="Normal"/>
    <w:rsid w:val="00C51E86"/>
    <w:pPr>
      <w:pBdr>
        <w:top w:val="single" w:sz="4" w:space="0" w:color="000000"/>
        <w:left w:val="single" w:sz="4" w:space="0" w:color="000000"/>
        <w:bottom w:val="single" w:sz="4" w:space="0" w:color="000000"/>
        <w:right w:val="single" w:sz="8" w:space="0" w:color="000000"/>
      </w:pBdr>
      <w:spacing w:before="280" w:after="280"/>
      <w:jc w:val="center"/>
      <w:textAlignment w:val="center"/>
    </w:pPr>
    <w:rPr>
      <w:rFonts w:ascii="Arial" w:hAnsi="Arial" w:cs="Arial"/>
      <w:sz w:val="24"/>
      <w:szCs w:val="24"/>
      <w:lang w:val="es-MX"/>
    </w:rPr>
  </w:style>
  <w:style w:type="paragraph" w:customStyle="1" w:styleId="xl49">
    <w:name w:val="xl49"/>
    <w:basedOn w:val="Normal"/>
    <w:rsid w:val="00C51E86"/>
    <w:pPr>
      <w:pBdr>
        <w:top w:val="single" w:sz="4" w:space="0" w:color="000000"/>
        <w:left w:val="single" w:sz="4" w:space="0" w:color="000000"/>
        <w:bottom w:val="single" w:sz="8" w:space="0" w:color="000000"/>
        <w:right w:val="single" w:sz="4" w:space="0" w:color="000000"/>
      </w:pBdr>
      <w:shd w:val="clear" w:color="auto" w:fill="99CCFF"/>
      <w:spacing w:before="280" w:after="280"/>
      <w:jc w:val="center"/>
      <w:textAlignment w:val="center"/>
    </w:pPr>
    <w:rPr>
      <w:rFonts w:ascii="Arial" w:hAnsi="Arial" w:cs="Arial"/>
      <w:sz w:val="24"/>
      <w:szCs w:val="24"/>
      <w:lang w:val="es-MX"/>
    </w:rPr>
  </w:style>
  <w:style w:type="paragraph" w:customStyle="1" w:styleId="xl50">
    <w:name w:val="xl50"/>
    <w:basedOn w:val="Normal"/>
    <w:rsid w:val="00C51E86"/>
    <w:pPr>
      <w:pBdr>
        <w:top w:val="single" w:sz="4" w:space="0" w:color="000000"/>
        <w:left w:val="single" w:sz="4" w:space="0" w:color="000000"/>
        <w:bottom w:val="single" w:sz="8" w:space="0" w:color="000000"/>
        <w:right w:val="single" w:sz="8" w:space="0" w:color="000000"/>
      </w:pBdr>
      <w:spacing w:before="280" w:after="280"/>
      <w:textAlignment w:val="center"/>
    </w:pPr>
    <w:rPr>
      <w:rFonts w:ascii="Arial" w:hAnsi="Arial" w:cs="Arial"/>
      <w:sz w:val="24"/>
      <w:szCs w:val="24"/>
      <w:lang w:val="es-MX"/>
    </w:rPr>
  </w:style>
  <w:style w:type="paragraph" w:customStyle="1" w:styleId="xl51">
    <w:name w:val="xl51"/>
    <w:basedOn w:val="Normal"/>
    <w:rsid w:val="00C51E86"/>
    <w:pPr>
      <w:pBdr>
        <w:top w:val="single" w:sz="4" w:space="0" w:color="000000"/>
        <w:left w:val="single" w:sz="4" w:space="0" w:color="000000"/>
        <w:right w:val="single" w:sz="4" w:space="0" w:color="000000"/>
      </w:pBdr>
      <w:shd w:val="clear" w:color="auto" w:fill="00CCFF"/>
      <w:spacing w:before="280" w:after="280"/>
      <w:textAlignment w:val="center"/>
    </w:pPr>
    <w:rPr>
      <w:rFonts w:ascii="Arial" w:hAnsi="Arial" w:cs="Arial"/>
      <w:sz w:val="24"/>
      <w:szCs w:val="24"/>
      <w:lang w:val="es-MX"/>
    </w:rPr>
  </w:style>
  <w:style w:type="paragraph" w:customStyle="1" w:styleId="xl52">
    <w:name w:val="xl52"/>
    <w:basedOn w:val="Normal"/>
    <w:rsid w:val="00C51E86"/>
    <w:pPr>
      <w:pBdr>
        <w:top w:val="single" w:sz="4" w:space="0" w:color="000000"/>
        <w:left w:val="single" w:sz="4" w:space="0" w:color="000000"/>
        <w:right w:val="single" w:sz="4" w:space="0" w:color="000000"/>
      </w:pBdr>
      <w:shd w:val="clear" w:color="auto" w:fill="00CCFF"/>
      <w:spacing w:before="280" w:after="280"/>
      <w:textAlignment w:val="center"/>
    </w:pPr>
    <w:rPr>
      <w:rFonts w:ascii="Arial" w:hAnsi="Arial" w:cs="Arial"/>
      <w:sz w:val="24"/>
      <w:szCs w:val="24"/>
      <w:lang w:val="es-MX"/>
    </w:rPr>
  </w:style>
  <w:style w:type="paragraph" w:customStyle="1" w:styleId="xl53">
    <w:name w:val="xl53"/>
    <w:basedOn w:val="Normal"/>
    <w:rsid w:val="00C51E86"/>
    <w:pPr>
      <w:pBdr>
        <w:top w:val="single" w:sz="4" w:space="0" w:color="000000"/>
        <w:left w:val="single" w:sz="4" w:space="0" w:color="000000"/>
        <w:right w:val="single" w:sz="4" w:space="0" w:color="000000"/>
      </w:pBdr>
      <w:spacing w:before="280" w:after="280"/>
      <w:jc w:val="center"/>
      <w:textAlignment w:val="center"/>
    </w:pPr>
    <w:rPr>
      <w:sz w:val="24"/>
      <w:szCs w:val="24"/>
      <w:lang w:val="es-MX"/>
    </w:rPr>
  </w:style>
  <w:style w:type="paragraph" w:customStyle="1" w:styleId="xl54">
    <w:name w:val="xl54"/>
    <w:basedOn w:val="Normal"/>
    <w:rsid w:val="00C51E86"/>
    <w:pPr>
      <w:pBdr>
        <w:top w:val="single" w:sz="4" w:space="0" w:color="000000"/>
        <w:left w:val="single" w:sz="4" w:space="0" w:color="000000"/>
        <w:right w:val="single" w:sz="4" w:space="0" w:color="000000"/>
      </w:pBdr>
      <w:shd w:val="clear" w:color="auto" w:fill="99CCFF"/>
      <w:spacing w:before="280" w:after="280"/>
      <w:jc w:val="center"/>
      <w:textAlignment w:val="center"/>
    </w:pPr>
    <w:rPr>
      <w:rFonts w:ascii="Arial" w:hAnsi="Arial" w:cs="Arial"/>
      <w:sz w:val="24"/>
      <w:szCs w:val="24"/>
      <w:lang w:val="es-MX"/>
    </w:rPr>
  </w:style>
  <w:style w:type="paragraph" w:customStyle="1" w:styleId="xl55">
    <w:name w:val="xl55"/>
    <w:basedOn w:val="Normal"/>
    <w:rsid w:val="00C51E86"/>
    <w:pPr>
      <w:pBdr>
        <w:top w:val="single" w:sz="4" w:space="0" w:color="000000"/>
        <w:left w:val="single" w:sz="4" w:space="0" w:color="000000"/>
        <w:right w:val="single" w:sz="8" w:space="0" w:color="000000"/>
      </w:pBdr>
      <w:spacing w:before="280" w:after="280"/>
      <w:textAlignment w:val="center"/>
    </w:pPr>
    <w:rPr>
      <w:rFonts w:ascii="Arial" w:hAnsi="Arial" w:cs="Arial"/>
      <w:sz w:val="24"/>
      <w:szCs w:val="24"/>
      <w:lang w:val="es-MX"/>
    </w:rPr>
  </w:style>
  <w:style w:type="paragraph" w:customStyle="1" w:styleId="xl56">
    <w:name w:val="xl56"/>
    <w:basedOn w:val="Normal"/>
    <w:rsid w:val="00C51E86"/>
    <w:pPr>
      <w:pBdr>
        <w:top w:val="single" w:sz="4" w:space="0" w:color="000000"/>
        <w:left w:val="single" w:sz="4" w:space="0" w:color="000000"/>
        <w:right w:val="single" w:sz="4" w:space="0" w:color="000000"/>
      </w:pBdr>
      <w:spacing w:before="280" w:after="280"/>
      <w:textAlignment w:val="center"/>
    </w:pPr>
    <w:rPr>
      <w:rFonts w:ascii="Arial" w:hAnsi="Arial" w:cs="Arial"/>
      <w:sz w:val="24"/>
      <w:szCs w:val="24"/>
      <w:lang w:val="es-MX"/>
    </w:rPr>
  </w:style>
  <w:style w:type="paragraph" w:customStyle="1" w:styleId="xl57">
    <w:name w:val="xl57"/>
    <w:basedOn w:val="Normal"/>
    <w:rsid w:val="00C51E86"/>
    <w:pPr>
      <w:pBdr>
        <w:top w:val="single" w:sz="4" w:space="0" w:color="000000"/>
        <w:left w:val="single" w:sz="4" w:space="0" w:color="000000"/>
        <w:right w:val="single" w:sz="4" w:space="0" w:color="000000"/>
      </w:pBdr>
      <w:spacing w:before="280" w:after="280"/>
      <w:textAlignment w:val="center"/>
    </w:pPr>
    <w:rPr>
      <w:rFonts w:ascii="Arial" w:hAnsi="Arial" w:cs="Arial"/>
      <w:sz w:val="24"/>
      <w:szCs w:val="24"/>
      <w:lang w:val="es-MX"/>
    </w:rPr>
  </w:style>
  <w:style w:type="paragraph" w:customStyle="1" w:styleId="xl58">
    <w:name w:val="xl58"/>
    <w:basedOn w:val="Normal"/>
    <w:rsid w:val="00C51E86"/>
    <w:pPr>
      <w:pBdr>
        <w:top w:val="single" w:sz="4" w:space="0" w:color="000000"/>
        <w:left w:val="single" w:sz="4" w:space="0" w:color="000000"/>
        <w:bottom w:val="single" w:sz="8" w:space="0" w:color="000000"/>
        <w:right w:val="single" w:sz="4" w:space="0" w:color="000000"/>
      </w:pBdr>
      <w:spacing w:before="280" w:after="280"/>
      <w:textAlignment w:val="center"/>
    </w:pPr>
    <w:rPr>
      <w:rFonts w:ascii="Arial" w:hAnsi="Arial" w:cs="Arial"/>
      <w:sz w:val="24"/>
      <w:szCs w:val="24"/>
      <w:lang w:val="es-MX"/>
    </w:rPr>
  </w:style>
  <w:style w:type="paragraph" w:customStyle="1" w:styleId="xl59">
    <w:name w:val="xl59"/>
    <w:basedOn w:val="Normal"/>
    <w:rsid w:val="00C51E86"/>
    <w:pPr>
      <w:pBdr>
        <w:top w:val="single" w:sz="4" w:space="0" w:color="000000"/>
        <w:left w:val="single" w:sz="4" w:space="0" w:color="000000"/>
        <w:bottom w:val="single" w:sz="8" w:space="0" w:color="000000"/>
        <w:right w:val="single" w:sz="4" w:space="0" w:color="000000"/>
      </w:pBdr>
      <w:spacing w:before="280" w:after="280"/>
      <w:textAlignment w:val="center"/>
    </w:pPr>
    <w:rPr>
      <w:rFonts w:ascii="Arial" w:hAnsi="Arial" w:cs="Arial"/>
      <w:sz w:val="24"/>
      <w:szCs w:val="24"/>
      <w:lang w:val="es-MX"/>
    </w:rPr>
  </w:style>
  <w:style w:type="paragraph" w:customStyle="1" w:styleId="xl60">
    <w:name w:val="xl60"/>
    <w:basedOn w:val="Normal"/>
    <w:rsid w:val="00C51E86"/>
    <w:pPr>
      <w:pBdr>
        <w:top w:val="single" w:sz="4" w:space="0" w:color="000000"/>
        <w:left w:val="single" w:sz="4" w:space="0" w:color="000000"/>
        <w:bottom w:val="single" w:sz="4" w:space="0" w:color="000000"/>
        <w:right w:val="single" w:sz="8" w:space="0" w:color="000000"/>
      </w:pBdr>
      <w:spacing w:before="280" w:after="280"/>
      <w:jc w:val="center"/>
      <w:textAlignment w:val="center"/>
    </w:pPr>
    <w:rPr>
      <w:rFonts w:ascii="Arial" w:hAnsi="Arial" w:cs="Arial"/>
      <w:sz w:val="24"/>
      <w:szCs w:val="24"/>
      <w:lang w:val="es-MX"/>
    </w:rPr>
  </w:style>
  <w:style w:type="paragraph" w:customStyle="1" w:styleId="xl61">
    <w:name w:val="xl61"/>
    <w:basedOn w:val="Normal"/>
    <w:rsid w:val="00C51E86"/>
    <w:pPr>
      <w:pBdr>
        <w:top w:val="single" w:sz="4" w:space="0" w:color="000000"/>
        <w:left w:val="single" w:sz="4" w:space="0" w:color="000000"/>
        <w:right w:val="single" w:sz="8" w:space="0" w:color="000000"/>
      </w:pBdr>
      <w:spacing w:before="280" w:after="280"/>
      <w:jc w:val="center"/>
      <w:textAlignment w:val="center"/>
    </w:pPr>
    <w:rPr>
      <w:rFonts w:ascii="Arial" w:hAnsi="Arial" w:cs="Arial"/>
      <w:sz w:val="24"/>
      <w:szCs w:val="24"/>
      <w:lang w:val="es-MX"/>
    </w:rPr>
  </w:style>
  <w:style w:type="paragraph" w:customStyle="1" w:styleId="xl62">
    <w:name w:val="xl62"/>
    <w:basedOn w:val="Normal"/>
    <w:rsid w:val="00C51E86"/>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63">
    <w:name w:val="xl63"/>
    <w:basedOn w:val="Normal"/>
    <w:rsid w:val="00C51E86"/>
    <w:pPr>
      <w:pBdr>
        <w:top w:val="single" w:sz="4"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64">
    <w:name w:val="xl64"/>
    <w:basedOn w:val="Normal"/>
    <w:rsid w:val="00C51E86"/>
    <w:pPr>
      <w:pBdr>
        <w:top w:val="single" w:sz="8"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65">
    <w:name w:val="xl65"/>
    <w:basedOn w:val="Normal"/>
    <w:rsid w:val="00C51E86"/>
    <w:pPr>
      <w:pBdr>
        <w:top w:val="single" w:sz="8" w:space="0" w:color="000000"/>
        <w:left w:val="single" w:sz="4" w:space="0" w:color="000000"/>
        <w:bottom w:val="single" w:sz="4"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66">
    <w:name w:val="xl66"/>
    <w:basedOn w:val="Normal"/>
    <w:rsid w:val="00C51E86"/>
    <w:pPr>
      <w:pBdr>
        <w:top w:val="single" w:sz="4" w:space="0" w:color="000000"/>
        <w:left w:val="single" w:sz="4" w:space="0" w:color="000000"/>
        <w:bottom w:val="single" w:sz="8"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67">
    <w:name w:val="xl67"/>
    <w:basedOn w:val="Normal"/>
    <w:rsid w:val="00C51E86"/>
    <w:pPr>
      <w:pBdr>
        <w:top w:val="single" w:sz="4" w:space="0" w:color="000000"/>
        <w:left w:val="single" w:sz="4" w:space="0" w:color="000000"/>
        <w:bottom w:val="single" w:sz="8"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68">
    <w:name w:val="xl68"/>
    <w:basedOn w:val="Normal"/>
    <w:rsid w:val="00C51E86"/>
    <w:pPr>
      <w:pBdr>
        <w:top w:val="single" w:sz="4" w:space="0" w:color="000000"/>
        <w:left w:val="single" w:sz="4" w:space="0" w:color="000000"/>
        <w:bottom w:val="single" w:sz="4" w:space="0" w:color="000000"/>
        <w:right w:val="single" w:sz="4" w:space="0" w:color="000000"/>
      </w:pBdr>
      <w:shd w:val="clear" w:color="auto" w:fill="99CCFF"/>
      <w:spacing w:before="280" w:after="280"/>
      <w:jc w:val="center"/>
      <w:textAlignment w:val="center"/>
    </w:pPr>
    <w:rPr>
      <w:rFonts w:ascii="Arial" w:hAnsi="Arial" w:cs="Arial"/>
      <w:b/>
      <w:bCs/>
      <w:sz w:val="24"/>
      <w:szCs w:val="24"/>
      <w:lang w:val="es-MX"/>
    </w:rPr>
  </w:style>
  <w:style w:type="paragraph" w:customStyle="1" w:styleId="xl69">
    <w:name w:val="xl69"/>
    <w:basedOn w:val="Normal"/>
    <w:rsid w:val="00C51E86"/>
    <w:pPr>
      <w:pBdr>
        <w:top w:val="single" w:sz="4" w:space="0" w:color="000000"/>
        <w:left w:val="single" w:sz="4" w:space="0" w:color="000000"/>
        <w:right w:val="single" w:sz="4" w:space="0" w:color="000000"/>
      </w:pBdr>
      <w:shd w:val="clear" w:color="auto" w:fill="99CCFF"/>
      <w:spacing w:before="280" w:after="280"/>
      <w:jc w:val="center"/>
      <w:textAlignment w:val="center"/>
    </w:pPr>
    <w:rPr>
      <w:rFonts w:ascii="Arial" w:hAnsi="Arial" w:cs="Arial"/>
      <w:b/>
      <w:bCs/>
      <w:sz w:val="24"/>
      <w:szCs w:val="24"/>
      <w:lang w:val="es-MX"/>
    </w:rPr>
  </w:style>
  <w:style w:type="paragraph" w:customStyle="1" w:styleId="xl23">
    <w:name w:val="xl23"/>
    <w:basedOn w:val="Normal"/>
    <w:rsid w:val="00C51E86"/>
    <w:pPr>
      <w:pBdr>
        <w:top w:val="single" w:sz="8" w:space="0" w:color="000000"/>
        <w:left w:val="single" w:sz="8" w:space="0" w:color="000000"/>
        <w:bottom w:val="single" w:sz="4" w:space="0" w:color="000000"/>
        <w:right w:val="single" w:sz="4" w:space="0" w:color="000000"/>
      </w:pBdr>
      <w:shd w:val="clear" w:color="auto" w:fill="FFFFFF"/>
      <w:spacing w:before="280" w:after="280"/>
      <w:jc w:val="center"/>
      <w:textAlignment w:val="center"/>
    </w:pPr>
    <w:rPr>
      <w:rFonts w:ascii="Arial" w:hAnsi="Arial" w:cs="Arial"/>
      <w:sz w:val="16"/>
      <w:szCs w:val="16"/>
      <w:lang w:val="es-MX"/>
    </w:rPr>
  </w:style>
  <w:style w:type="paragraph" w:customStyle="1" w:styleId="xl24">
    <w:name w:val="xl24"/>
    <w:basedOn w:val="Normal"/>
    <w:rsid w:val="00C51E86"/>
    <w:pPr>
      <w:pBdr>
        <w:top w:val="single" w:sz="8" w:space="0" w:color="000000"/>
        <w:left w:val="single" w:sz="4" w:space="0" w:color="000000"/>
        <w:bottom w:val="single" w:sz="4" w:space="0" w:color="000000"/>
        <w:right w:val="single" w:sz="4" w:space="0" w:color="000000"/>
      </w:pBdr>
      <w:shd w:val="clear" w:color="auto" w:fill="FFFFFF"/>
      <w:spacing w:before="280" w:after="280"/>
      <w:textAlignment w:val="center"/>
    </w:pPr>
    <w:rPr>
      <w:rFonts w:ascii="Arial" w:hAnsi="Arial" w:cs="Arial"/>
      <w:sz w:val="24"/>
      <w:szCs w:val="24"/>
      <w:lang w:val="es-MX"/>
    </w:rPr>
  </w:style>
  <w:style w:type="paragraph" w:styleId="Sangradetextonormal">
    <w:name w:val="Body Text Indent"/>
    <w:basedOn w:val="Normal"/>
    <w:rsid w:val="00C51E86"/>
    <w:pPr>
      <w:spacing w:after="120"/>
      <w:ind w:left="283"/>
    </w:pPr>
  </w:style>
  <w:style w:type="paragraph" w:customStyle="1" w:styleId="texto">
    <w:name w:val="texto"/>
    <w:basedOn w:val="Normal"/>
    <w:rsid w:val="00C51E86"/>
    <w:pPr>
      <w:overflowPunct w:val="0"/>
      <w:autoSpaceDE w:val="0"/>
      <w:spacing w:after="101" w:line="216" w:lineRule="atLeast"/>
      <w:textAlignment w:val="baseline"/>
    </w:pPr>
    <w:rPr>
      <w:rFonts w:ascii="Arial" w:hAnsi="Arial" w:cs="Arial"/>
      <w:sz w:val="18"/>
      <w:szCs w:val="18"/>
      <w:lang w:val="es-ES_tradnl"/>
    </w:rPr>
  </w:style>
  <w:style w:type="paragraph" w:customStyle="1" w:styleId="N0">
    <w:name w:val="N0"/>
    <w:basedOn w:val="Normal"/>
    <w:rsid w:val="00C51E86"/>
    <w:pPr>
      <w:spacing w:line="240" w:lineRule="exact"/>
      <w:jc w:val="center"/>
    </w:pPr>
    <w:rPr>
      <w:rFonts w:ascii="Arial" w:hAnsi="Arial" w:cs="Arial"/>
      <w:b/>
      <w:bCs/>
      <w:sz w:val="24"/>
      <w:szCs w:val="24"/>
      <w:lang w:val="es-ES_tradnl"/>
    </w:rPr>
  </w:style>
  <w:style w:type="paragraph" w:customStyle="1" w:styleId="Sangra3detindependiente1">
    <w:name w:val="Sangría 3 de t. independiente1"/>
    <w:basedOn w:val="Normal"/>
    <w:rsid w:val="00C51E86"/>
    <w:pPr>
      <w:widowControl w:val="0"/>
      <w:ind w:left="1418" w:hanging="1418"/>
      <w:jc w:val="both"/>
    </w:pPr>
    <w:rPr>
      <w:rFonts w:ascii="Arial" w:hAnsi="Arial" w:cs="Arial"/>
      <w:b/>
      <w:bCs/>
      <w:i/>
      <w:iCs/>
      <w:kern w:val="1"/>
      <w:sz w:val="22"/>
      <w:szCs w:val="22"/>
      <w:lang w:val="es-ES_tradnl"/>
    </w:rPr>
  </w:style>
  <w:style w:type="paragraph" w:customStyle="1" w:styleId="ROMANOS">
    <w:name w:val="ROMANOS"/>
    <w:basedOn w:val="Normal"/>
    <w:rsid w:val="00C51E86"/>
    <w:pPr>
      <w:tabs>
        <w:tab w:val="left" w:pos="24464"/>
      </w:tabs>
      <w:spacing w:after="101" w:line="216" w:lineRule="exact"/>
      <w:ind w:left="720" w:hanging="432"/>
      <w:jc w:val="both"/>
    </w:pPr>
    <w:rPr>
      <w:rFonts w:ascii="Arial" w:hAnsi="Arial"/>
      <w:sz w:val="18"/>
      <w:szCs w:val="18"/>
      <w:lang w:val="es-MX"/>
    </w:rPr>
  </w:style>
  <w:style w:type="paragraph" w:customStyle="1" w:styleId="CharChar">
    <w:name w:val="Char Char"/>
    <w:basedOn w:val="Normal"/>
    <w:rsid w:val="00C51E86"/>
    <w:pPr>
      <w:spacing w:before="280" w:after="280"/>
    </w:pPr>
    <w:rPr>
      <w:rFonts w:ascii="Tahoma" w:hAnsi="Tahoma"/>
      <w:lang w:val="en-US"/>
    </w:rPr>
  </w:style>
  <w:style w:type="paragraph" w:customStyle="1" w:styleId="Contenidodelatabla">
    <w:name w:val="Contenido de la tabla"/>
    <w:basedOn w:val="Normal"/>
    <w:rsid w:val="00C51E86"/>
    <w:pPr>
      <w:suppressLineNumbers/>
    </w:pPr>
  </w:style>
  <w:style w:type="paragraph" w:customStyle="1" w:styleId="Encabezadodelatabla">
    <w:name w:val="Encabezado de la tabla"/>
    <w:basedOn w:val="Contenidodelatabla"/>
    <w:rsid w:val="00C51E86"/>
    <w:pPr>
      <w:jc w:val="center"/>
    </w:pPr>
    <w:rPr>
      <w:b/>
      <w:bCs/>
    </w:rPr>
  </w:style>
  <w:style w:type="paragraph" w:customStyle="1" w:styleId="Encabezado10">
    <w:name w:val="Encabezado 10"/>
    <w:basedOn w:val="Encabezado1"/>
    <w:next w:val="Textoindependiente"/>
    <w:rsid w:val="00C51E86"/>
    <w:pPr>
      <w:numPr>
        <w:numId w:val="23"/>
      </w:numPr>
      <w:tabs>
        <w:tab w:val="left" w:pos="432"/>
      </w:tabs>
    </w:pPr>
    <w:rPr>
      <w:b/>
      <w:bCs/>
      <w:sz w:val="21"/>
      <w:szCs w:val="21"/>
    </w:rPr>
  </w:style>
  <w:style w:type="paragraph" w:customStyle="1" w:styleId="Texto0">
    <w:name w:val="Texto"/>
    <w:basedOn w:val="ROMANOS"/>
    <w:rsid w:val="00C51E86"/>
    <w:pPr>
      <w:ind w:left="0" w:firstLine="288"/>
    </w:pPr>
    <w:rPr>
      <w:rFonts w:cs="Arial"/>
      <w:lang w:val="es-ES"/>
    </w:rPr>
  </w:style>
  <w:style w:type="paragraph" w:customStyle="1" w:styleId="Prrafodelista1">
    <w:name w:val="Párrafo de lista1"/>
    <w:basedOn w:val="Normal"/>
    <w:rsid w:val="00C51E86"/>
    <w:pPr>
      <w:ind w:left="708"/>
    </w:pPr>
  </w:style>
  <w:style w:type="paragraph" w:customStyle="1" w:styleId="xl22">
    <w:name w:val="xl22"/>
    <w:basedOn w:val="Normal"/>
    <w:rsid w:val="00C51E86"/>
    <w:pPr>
      <w:spacing w:before="280" w:after="280"/>
      <w:jc w:val="center"/>
    </w:pPr>
    <w:rPr>
      <w:rFonts w:ascii="Arial" w:hAnsi="Arial" w:cs="Arial"/>
      <w:sz w:val="18"/>
      <w:szCs w:val="18"/>
    </w:rPr>
  </w:style>
  <w:style w:type="paragraph" w:styleId="NormalWeb">
    <w:name w:val="Normal (Web)"/>
    <w:basedOn w:val="Normal"/>
    <w:rsid w:val="00C51E86"/>
    <w:pPr>
      <w:suppressAutoHyphens w:val="0"/>
      <w:spacing w:before="280"/>
      <w:jc w:val="both"/>
    </w:pPr>
    <w:rPr>
      <w:sz w:val="24"/>
      <w:szCs w:val="24"/>
    </w:rPr>
  </w:style>
  <w:style w:type="paragraph" w:customStyle="1" w:styleId="level1">
    <w:name w:val="_level1"/>
    <w:basedOn w:val="Normal"/>
    <w:rsid w:val="00C51E86"/>
    <w:pPr>
      <w:widowControl w:val="0"/>
      <w:tabs>
        <w:tab w:val="left" w:pos="2880"/>
        <w:tab w:val="left" w:pos="3228"/>
        <w:tab w:val="left" w:pos="3936"/>
        <w:tab w:val="left" w:pos="4644"/>
        <w:tab w:val="left" w:pos="5352"/>
        <w:tab w:val="left" w:pos="6060"/>
        <w:tab w:val="left" w:pos="6768"/>
        <w:tab w:val="left" w:pos="7476"/>
        <w:tab w:val="left" w:pos="8184"/>
        <w:tab w:val="left" w:pos="8892"/>
        <w:tab w:val="left" w:pos="9600"/>
        <w:tab w:val="left" w:pos="10308"/>
        <w:tab w:val="left" w:pos="11016"/>
        <w:tab w:val="left" w:pos="11724"/>
        <w:tab w:val="left" w:pos="12432"/>
      </w:tabs>
      <w:ind w:left="360" w:hanging="360"/>
    </w:pPr>
    <w:rPr>
      <w:sz w:val="24"/>
      <w:lang w:val="en-US"/>
    </w:rPr>
  </w:style>
  <w:style w:type="paragraph" w:customStyle="1" w:styleId="Sangradet">
    <w:name w:val="Sangrıa de t"/>
    <w:basedOn w:val="Normal"/>
    <w:rsid w:val="00C51E86"/>
    <w:pPr>
      <w:widowControl w:val="0"/>
      <w:tabs>
        <w:tab w:val="left" w:pos="17008"/>
        <w:tab w:val="left" w:pos="17714"/>
        <w:tab w:val="left" w:pos="18422"/>
        <w:tab w:val="left" w:pos="19130"/>
        <w:tab w:val="left" w:pos="19838"/>
        <w:tab w:val="left" w:pos="20546"/>
        <w:tab w:val="left" w:pos="21254"/>
        <w:tab w:val="left" w:pos="21962"/>
        <w:tab w:val="left" w:pos="22670"/>
        <w:tab w:val="left" w:pos="23378"/>
        <w:tab w:val="left" w:pos="24086"/>
        <w:tab w:val="left" w:pos="24794"/>
      </w:tabs>
      <w:spacing w:line="240" w:lineRule="exact"/>
      <w:ind w:left="2126" w:hanging="708"/>
      <w:jc w:val="both"/>
    </w:pPr>
    <w:rPr>
      <w:sz w:val="24"/>
      <w:lang w:val="es-ES_tradnl"/>
    </w:rPr>
  </w:style>
  <w:style w:type="paragraph" w:customStyle="1" w:styleId="Textoindependiente32">
    <w:name w:val="Texto independiente 32"/>
    <w:basedOn w:val="Normal"/>
    <w:rsid w:val="00C51E86"/>
    <w:pPr>
      <w:jc w:val="both"/>
    </w:pPr>
    <w:rPr>
      <w:rFonts w:ascii="Arial" w:hAnsi="Arial"/>
      <w:sz w:val="18"/>
    </w:rPr>
  </w:style>
  <w:style w:type="paragraph" w:customStyle="1" w:styleId="ANOTACION">
    <w:name w:val="ANOTACION"/>
    <w:basedOn w:val="Normal"/>
    <w:rsid w:val="00C51E86"/>
    <w:pPr>
      <w:autoSpaceDE w:val="0"/>
      <w:spacing w:after="101" w:line="216" w:lineRule="atLeast"/>
      <w:jc w:val="center"/>
    </w:pPr>
    <w:rPr>
      <w:rFonts w:ascii="Arial" w:hAnsi="Arial"/>
      <w:b/>
      <w:sz w:val="18"/>
    </w:rPr>
  </w:style>
  <w:style w:type="paragraph" w:customStyle="1" w:styleId="TextoCar">
    <w:name w:val="Texto Car"/>
    <w:basedOn w:val="Normal"/>
    <w:rsid w:val="00C51E86"/>
    <w:pPr>
      <w:suppressAutoHyphens w:val="0"/>
      <w:spacing w:after="101" w:line="216" w:lineRule="exact"/>
      <w:ind w:firstLine="288"/>
      <w:jc w:val="both"/>
    </w:pPr>
    <w:rPr>
      <w:rFonts w:ascii="Arial" w:hAnsi="Arial" w:cs="Arial"/>
      <w:sz w:val="18"/>
      <w:szCs w:val="18"/>
      <w:lang w:val="es-MX"/>
    </w:rPr>
  </w:style>
  <w:style w:type="paragraph" w:customStyle="1" w:styleId="Revisin1">
    <w:name w:val="Revisión1"/>
    <w:rsid w:val="00C51E86"/>
    <w:pPr>
      <w:suppressAutoHyphens/>
    </w:pPr>
    <w:rPr>
      <w:lang w:val="es-ES" w:eastAsia="ar-SA"/>
    </w:rPr>
  </w:style>
  <w:style w:type="paragraph" w:customStyle="1" w:styleId="xl70">
    <w:name w:val="xl70"/>
    <w:basedOn w:val="Normal"/>
    <w:rsid w:val="00C51E86"/>
    <w:pPr>
      <w:suppressAutoHyphens w:val="0"/>
      <w:spacing w:before="280" w:after="280"/>
    </w:pPr>
    <w:rPr>
      <w:sz w:val="16"/>
      <w:szCs w:val="16"/>
      <w:lang w:val="es-MX"/>
    </w:rPr>
  </w:style>
  <w:style w:type="paragraph" w:customStyle="1" w:styleId="xl71">
    <w:name w:val="xl71"/>
    <w:basedOn w:val="Normal"/>
    <w:rsid w:val="00C51E86"/>
    <w:pPr>
      <w:suppressAutoHyphens w:val="0"/>
      <w:spacing w:before="280" w:after="280"/>
      <w:jc w:val="center"/>
    </w:pPr>
    <w:rPr>
      <w:sz w:val="16"/>
      <w:szCs w:val="16"/>
      <w:lang w:val="es-MX"/>
    </w:rPr>
  </w:style>
  <w:style w:type="paragraph" w:customStyle="1" w:styleId="xl72">
    <w:name w:val="xl72"/>
    <w:basedOn w:val="Normal"/>
    <w:rsid w:val="00C51E86"/>
    <w:pPr>
      <w:suppressAutoHyphens w:val="0"/>
      <w:spacing w:before="280" w:after="280"/>
      <w:jc w:val="both"/>
      <w:textAlignment w:val="top"/>
    </w:pPr>
    <w:rPr>
      <w:b/>
      <w:bCs/>
      <w:sz w:val="16"/>
      <w:szCs w:val="16"/>
      <w:lang w:val="es-MX"/>
    </w:rPr>
  </w:style>
  <w:style w:type="paragraph" w:customStyle="1" w:styleId="xl73">
    <w:name w:val="xl73"/>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top"/>
    </w:pPr>
    <w:rPr>
      <w:sz w:val="16"/>
      <w:szCs w:val="16"/>
      <w:lang w:val="es-MX"/>
    </w:rPr>
  </w:style>
  <w:style w:type="paragraph" w:customStyle="1" w:styleId="xl74">
    <w:name w:val="xl74"/>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b/>
      <w:bCs/>
      <w:sz w:val="24"/>
      <w:szCs w:val="24"/>
      <w:lang w:val="es-MX"/>
    </w:rPr>
  </w:style>
  <w:style w:type="paragraph" w:customStyle="1" w:styleId="xl75">
    <w:name w:val="xl75"/>
    <w:basedOn w:val="Normal"/>
    <w:rsid w:val="00C51E86"/>
    <w:pPr>
      <w:pBdr>
        <w:top w:val="single" w:sz="4" w:space="0" w:color="000000"/>
        <w:left w:val="single" w:sz="4" w:space="0" w:color="000000"/>
        <w:bottom w:val="single" w:sz="4" w:space="0" w:color="000000"/>
        <w:right w:val="single" w:sz="4" w:space="0" w:color="000000"/>
      </w:pBdr>
      <w:shd w:val="clear" w:color="auto" w:fill="99CCFF"/>
      <w:suppressAutoHyphens w:val="0"/>
      <w:spacing w:before="280" w:after="280"/>
      <w:jc w:val="both"/>
      <w:textAlignment w:val="top"/>
    </w:pPr>
    <w:rPr>
      <w:b/>
      <w:bCs/>
      <w:sz w:val="16"/>
      <w:szCs w:val="16"/>
      <w:lang w:val="es-MX"/>
    </w:rPr>
  </w:style>
  <w:style w:type="paragraph" w:customStyle="1" w:styleId="xl76">
    <w:name w:val="xl76"/>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sz w:val="18"/>
      <w:szCs w:val="18"/>
      <w:lang w:val="es-MX"/>
    </w:rPr>
  </w:style>
  <w:style w:type="paragraph" w:customStyle="1" w:styleId="xl77">
    <w:name w:val="xl77"/>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textAlignment w:val="center"/>
    </w:pPr>
    <w:rPr>
      <w:sz w:val="18"/>
      <w:szCs w:val="18"/>
      <w:lang w:val="es-MX"/>
    </w:rPr>
  </w:style>
  <w:style w:type="paragraph" w:customStyle="1" w:styleId="xl78">
    <w:name w:val="xl78"/>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jc w:val="both"/>
      <w:textAlignment w:val="center"/>
    </w:pPr>
    <w:rPr>
      <w:sz w:val="18"/>
      <w:szCs w:val="18"/>
      <w:lang w:val="es-MX"/>
    </w:rPr>
  </w:style>
  <w:style w:type="paragraph" w:customStyle="1" w:styleId="xl79">
    <w:name w:val="xl79"/>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top"/>
    </w:pPr>
    <w:rPr>
      <w:sz w:val="18"/>
      <w:szCs w:val="18"/>
      <w:lang w:val="es-MX"/>
    </w:rPr>
  </w:style>
  <w:style w:type="paragraph" w:customStyle="1" w:styleId="xl80">
    <w:name w:val="xl80"/>
    <w:basedOn w:val="Normal"/>
    <w:rsid w:val="00C51E86"/>
    <w:pPr>
      <w:pBdr>
        <w:left w:val="single" w:sz="4" w:space="0" w:color="000000"/>
        <w:bottom w:val="single" w:sz="4" w:space="0" w:color="000000"/>
        <w:right w:val="single" w:sz="4" w:space="0" w:color="000000"/>
      </w:pBdr>
      <w:suppressAutoHyphens w:val="0"/>
      <w:spacing w:before="280" w:after="280"/>
      <w:jc w:val="center"/>
      <w:textAlignment w:val="top"/>
    </w:pPr>
    <w:rPr>
      <w:sz w:val="18"/>
      <w:szCs w:val="18"/>
      <w:lang w:val="es-MX"/>
    </w:rPr>
  </w:style>
  <w:style w:type="paragraph" w:customStyle="1" w:styleId="xl81">
    <w:name w:val="xl81"/>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sz w:val="18"/>
      <w:szCs w:val="18"/>
      <w:lang w:val="es-MX"/>
    </w:rPr>
  </w:style>
  <w:style w:type="paragraph" w:customStyle="1" w:styleId="xl82">
    <w:name w:val="xl82"/>
    <w:basedOn w:val="Normal"/>
    <w:rsid w:val="00C51E86"/>
    <w:pPr>
      <w:pBdr>
        <w:left w:val="single" w:sz="4" w:space="0" w:color="000000"/>
        <w:bottom w:val="single" w:sz="4" w:space="0" w:color="000000"/>
        <w:right w:val="single" w:sz="4" w:space="0" w:color="000000"/>
      </w:pBdr>
      <w:suppressAutoHyphens w:val="0"/>
      <w:spacing w:before="280" w:after="280"/>
      <w:jc w:val="center"/>
      <w:textAlignment w:val="center"/>
    </w:pPr>
    <w:rPr>
      <w:sz w:val="18"/>
      <w:szCs w:val="18"/>
      <w:lang w:val="es-MX"/>
    </w:rPr>
  </w:style>
  <w:style w:type="paragraph" w:customStyle="1" w:styleId="xl83">
    <w:name w:val="xl83"/>
    <w:basedOn w:val="Normal"/>
    <w:rsid w:val="00C51E86"/>
    <w:pPr>
      <w:pBdr>
        <w:top w:val="single" w:sz="4" w:space="0" w:color="000000"/>
        <w:left w:val="single" w:sz="4" w:space="0" w:color="000000"/>
        <w:right w:val="single" w:sz="4" w:space="0" w:color="000000"/>
      </w:pBdr>
      <w:suppressAutoHyphens w:val="0"/>
      <w:spacing w:before="280" w:after="280"/>
      <w:jc w:val="center"/>
      <w:textAlignment w:val="center"/>
    </w:pPr>
    <w:rPr>
      <w:sz w:val="18"/>
      <w:szCs w:val="18"/>
      <w:lang w:val="es-MX"/>
    </w:rPr>
  </w:style>
  <w:style w:type="paragraph" w:customStyle="1" w:styleId="xl84">
    <w:name w:val="xl84"/>
    <w:basedOn w:val="Normal"/>
    <w:rsid w:val="00C51E86"/>
    <w:pPr>
      <w:pBdr>
        <w:top w:val="single" w:sz="4" w:space="0" w:color="000000"/>
        <w:left w:val="single" w:sz="4" w:space="0" w:color="000000"/>
        <w:bottom w:val="single" w:sz="4" w:space="0" w:color="000000"/>
        <w:right w:val="single" w:sz="4" w:space="0" w:color="000000"/>
      </w:pBdr>
      <w:suppressAutoHyphens w:val="0"/>
      <w:spacing w:before="280" w:after="280"/>
      <w:jc w:val="center"/>
      <w:textAlignment w:val="center"/>
    </w:pPr>
    <w:rPr>
      <w:sz w:val="18"/>
      <w:szCs w:val="18"/>
      <w:lang w:val="es-MX"/>
    </w:rPr>
  </w:style>
  <w:style w:type="paragraph" w:customStyle="1" w:styleId="xl85">
    <w:name w:val="xl85"/>
    <w:basedOn w:val="Normal"/>
    <w:rsid w:val="00C51E86"/>
    <w:pPr>
      <w:pBdr>
        <w:top w:val="single" w:sz="4" w:space="0" w:color="000000"/>
        <w:left w:val="single" w:sz="4" w:space="0" w:color="000000"/>
        <w:right w:val="single" w:sz="4" w:space="0" w:color="000000"/>
      </w:pBdr>
      <w:suppressAutoHyphens w:val="0"/>
      <w:spacing w:before="280" w:after="280"/>
      <w:jc w:val="center"/>
      <w:textAlignment w:val="center"/>
    </w:pPr>
    <w:rPr>
      <w:sz w:val="18"/>
      <w:szCs w:val="18"/>
      <w:lang w:val="es-MX"/>
    </w:rPr>
  </w:style>
  <w:style w:type="paragraph" w:customStyle="1" w:styleId="xl86">
    <w:name w:val="xl86"/>
    <w:basedOn w:val="Normal"/>
    <w:rsid w:val="00C51E86"/>
    <w:pPr>
      <w:pBdr>
        <w:top w:val="single" w:sz="4" w:space="0" w:color="000000"/>
        <w:left w:val="single" w:sz="4" w:space="0" w:color="000000"/>
        <w:bottom w:val="single" w:sz="4" w:space="0" w:color="000000"/>
        <w:right w:val="single" w:sz="4" w:space="0" w:color="000000"/>
      </w:pBdr>
      <w:shd w:val="clear" w:color="auto" w:fill="99CCFF"/>
      <w:suppressAutoHyphens w:val="0"/>
      <w:spacing w:before="280" w:after="280"/>
      <w:jc w:val="center"/>
      <w:textAlignment w:val="top"/>
    </w:pPr>
    <w:rPr>
      <w:b/>
      <w:bCs/>
      <w:sz w:val="16"/>
      <w:szCs w:val="16"/>
      <w:lang w:val="es-MX"/>
    </w:rPr>
  </w:style>
  <w:style w:type="paragraph" w:customStyle="1" w:styleId="Contenidodelmarco">
    <w:name w:val="Contenido del marco"/>
    <w:basedOn w:val="Textoindependiente"/>
    <w:rsid w:val="00C51E86"/>
  </w:style>
  <w:style w:type="paragraph" w:customStyle="1" w:styleId="Footer1">
    <w:name w:val="Footer1"/>
    <w:basedOn w:val="Normal"/>
    <w:rsid w:val="00C51E86"/>
    <w:pPr>
      <w:tabs>
        <w:tab w:val="center" w:pos="4419"/>
        <w:tab w:val="right" w:pos="8838"/>
      </w:tabs>
    </w:pPr>
    <w:rPr>
      <w:lang w:eastAsia="hi-IN" w:bidi="hi-IN"/>
    </w:rPr>
  </w:style>
  <w:style w:type="paragraph" w:styleId="Prrafodelista">
    <w:name w:val="List Paragraph"/>
    <w:basedOn w:val="Normal"/>
    <w:uiPriority w:val="34"/>
    <w:qFormat/>
    <w:rsid w:val="008E5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97441794">
      <w:bodyDiv w:val="1"/>
      <w:marLeft w:val="0"/>
      <w:marRight w:val="0"/>
      <w:marTop w:val="0"/>
      <w:marBottom w:val="0"/>
      <w:divBdr>
        <w:top w:val="none" w:sz="0" w:space="0" w:color="auto"/>
        <w:left w:val="none" w:sz="0" w:space="0" w:color="auto"/>
        <w:bottom w:val="none" w:sz="0" w:space="0" w:color="auto"/>
        <w:right w:val="none" w:sz="0" w:space="0" w:color="auto"/>
      </w:divBdr>
    </w:div>
    <w:div w:id="1330256757">
      <w:bodyDiv w:val="1"/>
      <w:marLeft w:val="0"/>
      <w:marRight w:val="0"/>
      <w:marTop w:val="0"/>
      <w:marBottom w:val="0"/>
      <w:divBdr>
        <w:top w:val="none" w:sz="0" w:space="0" w:color="auto"/>
        <w:left w:val="none" w:sz="0" w:space="0" w:color="auto"/>
        <w:bottom w:val="none" w:sz="0" w:space="0" w:color="auto"/>
        <w:right w:val="none" w:sz="0" w:space="0" w:color="auto"/>
      </w:divBdr>
    </w:div>
    <w:div w:id="209959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081BC-D9F8-4468-A0B0-65F2735C1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3963</Words>
  <Characters>21798</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“BASES”</vt:lpstr>
    </vt:vector>
  </TitlesOfParts>
  <Company>Hewlett-Packard Company</Company>
  <LinksUpToDate>false</LinksUpToDate>
  <CharactersWithSpaces>25710</CharactersWithSpaces>
  <SharedDoc>false</SharedDoc>
  <HLinks>
    <vt:vector size="6" baseType="variant">
      <vt:variant>
        <vt:i4>4128895</vt:i4>
      </vt:variant>
      <vt:variant>
        <vt:i4>0</vt:i4>
      </vt:variant>
      <vt:variant>
        <vt:i4>0</vt:i4>
      </vt:variant>
      <vt:variant>
        <vt:i4>5</vt:i4>
      </vt:variant>
      <vt:variant>
        <vt:lpwstr>http://www.semar.gob.mx/licitaciones/Anexos.doc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dc:title>
  <dc:creator>DIGADQUIS</dc:creator>
  <cp:lastModifiedBy>MTRE. Guadalupe</cp:lastModifiedBy>
  <cp:revision>12</cp:revision>
  <cp:lastPrinted>2015-06-23T20:02:00Z</cp:lastPrinted>
  <dcterms:created xsi:type="dcterms:W3CDTF">2014-08-08T16:20:00Z</dcterms:created>
  <dcterms:modified xsi:type="dcterms:W3CDTF">2017-07-19T20:01:00Z</dcterms:modified>
</cp:coreProperties>
</file>